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rightFromText="180" w:vertAnchor="page" w:horzAnchor="margin" w:tblpX="-108" w:tblpY="1379"/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D50373" w14:paraId="34C629D9" w14:textId="77777777" w:rsidTr="004C5418">
        <w:tc>
          <w:tcPr>
            <w:tcW w:w="9570" w:type="dxa"/>
            <w:shd w:val="clear" w:color="auto" w:fill="auto"/>
          </w:tcPr>
          <w:p w14:paraId="2C6188B4" w14:textId="77777777" w:rsidR="00D50373" w:rsidRPr="00861DD3" w:rsidRDefault="00D50373" w:rsidP="00861DD3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D50373" w14:paraId="54CACCB6" w14:textId="77777777" w:rsidTr="004C5418">
        <w:tc>
          <w:tcPr>
            <w:tcW w:w="9570" w:type="dxa"/>
            <w:tcBorders>
              <w:bottom w:val="single" w:sz="12" w:space="0" w:color="000000"/>
            </w:tcBorders>
            <w:shd w:val="clear" w:color="auto" w:fill="auto"/>
          </w:tcPr>
          <w:p w14:paraId="3140361C" w14:textId="0703B89F" w:rsidR="00D50373" w:rsidRPr="00861DD3" w:rsidRDefault="00861DD3" w:rsidP="004C5418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РОССИЙСКАЯ ФЕДЕРАЦИЯ</w:t>
            </w:r>
            <w:r w:rsidRPr="00861DD3">
              <w:rPr>
                <w:b/>
                <w:sz w:val="28"/>
                <w:szCs w:val="28"/>
              </w:rPr>
              <w:br/>
              <w:t>БРЯНСКАЯ ОБЛАСТЬ</w:t>
            </w:r>
            <w:r w:rsidRPr="00861DD3">
              <w:rPr>
                <w:b/>
                <w:sz w:val="28"/>
                <w:szCs w:val="28"/>
              </w:rPr>
              <w:br/>
              <w:t>ТРУБЧЕВСКИЙ МУНИЦИПАЛЬНЫЙ РАЙОН</w:t>
            </w:r>
          </w:p>
          <w:p w14:paraId="0768A691" w14:textId="415A3C28" w:rsidR="00D50373" w:rsidRPr="00861DD3" w:rsidRDefault="0093128F" w:rsidP="004C5418">
            <w:pPr>
              <w:spacing w:before="120"/>
              <w:jc w:val="center"/>
              <w:rPr>
                <w:sz w:val="28"/>
                <w:szCs w:val="28"/>
              </w:rPr>
            </w:pPr>
            <w:r w:rsidRPr="00861DD3">
              <w:rPr>
                <w:b/>
                <w:sz w:val="28"/>
                <w:szCs w:val="28"/>
              </w:rPr>
              <w:t>СЕЛЕЦКИЙ</w:t>
            </w:r>
            <w:r w:rsidR="00B65CD5" w:rsidRPr="00861DD3">
              <w:rPr>
                <w:b/>
                <w:sz w:val="28"/>
                <w:szCs w:val="28"/>
              </w:rPr>
              <w:t xml:space="preserve"> СЕЛЬСКИЙ</w:t>
            </w:r>
            <w:r w:rsidR="00D50373" w:rsidRPr="00861DD3">
              <w:rPr>
                <w:b/>
                <w:sz w:val="28"/>
                <w:szCs w:val="28"/>
              </w:rPr>
              <w:t xml:space="preserve"> СОВЕТ НАРОДНЫХ ДЕПУТАТОВ</w:t>
            </w:r>
          </w:p>
        </w:tc>
      </w:tr>
    </w:tbl>
    <w:p w14:paraId="031C3943" w14:textId="77777777" w:rsidR="00D50373" w:rsidRDefault="00D50373" w:rsidP="00D50373">
      <w:pPr>
        <w:keepNext/>
        <w:jc w:val="center"/>
        <w:outlineLvl w:val="1"/>
        <w:rPr>
          <w:b/>
          <w:bCs/>
        </w:rPr>
      </w:pPr>
    </w:p>
    <w:p w14:paraId="6CCD7C54" w14:textId="77777777" w:rsidR="00D50373" w:rsidRDefault="00D50373" w:rsidP="00D50373">
      <w:pPr>
        <w:keepNext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14:paraId="22279D2D" w14:textId="77777777" w:rsidR="00D50373" w:rsidRDefault="00D50373" w:rsidP="00D50373">
      <w:pPr>
        <w:keepNext/>
        <w:outlineLvl w:val="1"/>
        <w:rPr>
          <w:b/>
          <w:bCs/>
          <w:sz w:val="28"/>
          <w:szCs w:val="28"/>
        </w:rPr>
      </w:pPr>
    </w:p>
    <w:p w14:paraId="64C59F16" w14:textId="69D23C6E" w:rsidR="00D50373" w:rsidRDefault="00D50373" w:rsidP="00D50373">
      <w:pPr>
        <w:keepNext/>
        <w:jc w:val="both"/>
        <w:outlineLvl w:val="1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7546A1">
        <w:rPr>
          <w:bCs/>
          <w:sz w:val="28"/>
          <w:szCs w:val="28"/>
        </w:rPr>
        <w:t>27</w:t>
      </w:r>
      <w:r>
        <w:rPr>
          <w:bCs/>
          <w:sz w:val="28"/>
          <w:szCs w:val="28"/>
        </w:rPr>
        <w:t>.</w:t>
      </w:r>
      <w:r w:rsidR="007546A1">
        <w:rPr>
          <w:bCs/>
          <w:sz w:val="28"/>
          <w:szCs w:val="28"/>
        </w:rPr>
        <w:t>09</w:t>
      </w:r>
      <w:r>
        <w:rPr>
          <w:bCs/>
          <w:sz w:val="28"/>
          <w:szCs w:val="28"/>
        </w:rPr>
        <w:t xml:space="preserve">.2024 г. № </w:t>
      </w:r>
      <w:r w:rsidR="007546A1">
        <w:rPr>
          <w:bCs/>
          <w:sz w:val="28"/>
          <w:szCs w:val="28"/>
        </w:rPr>
        <w:t>5-12</w:t>
      </w:r>
    </w:p>
    <w:p w14:paraId="0C7503BC" w14:textId="367104FC" w:rsidR="00D50373" w:rsidRPr="0093128F" w:rsidRDefault="00C46586" w:rsidP="00D50373">
      <w:pPr>
        <w:keepNext/>
        <w:jc w:val="both"/>
        <w:outlineLvl w:val="1"/>
        <w:rPr>
          <w:bCs/>
          <w:sz w:val="28"/>
          <w:szCs w:val="28"/>
        </w:rPr>
      </w:pPr>
      <w:proofErr w:type="spellStart"/>
      <w:r w:rsidRPr="0093128F">
        <w:rPr>
          <w:bCs/>
          <w:sz w:val="28"/>
          <w:szCs w:val="28"/>
        </w:rPr>
        <w:t>с.Се</w:t>
      </w:r>
      <w:r w:rsidR="0093128F" w:rsidRPr="0093128F">
        <w:rPr>
          <w:bCs/>
          <w:sz w:val="28"/>
          <w:szCs w:val="28"/>
        </w:rPr>
        <w:t>лец</w:t>
      </w:r>
      <w:proofErr w:type="spellEnd"/>
    </w:p>
    <w:p w14:paraId="001CF6A1" w14:textId="77777777" w:rsidR="00D50373" w:rsidRDefault="00D50373" w:rsidP="00D50373">
      <w:pPr>
        <w:rPr>
          <w:sz w:val="28"/>
          <w:szCs w:val="28"/>
        </w:rPr>
      </w:pPr>
    </w:p>
    <w:p w14:paraId="722E1BDC" w14:textId="06EFA1D6" w:rsidR="00D50373" w:rsidRDefault="00D50373" w:rsidP="00D50373">
      <w:pPr>
        <w:ind w:right="5035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</w:t>
      </w:r>
      <w:r w:rsidR="00943B5C">
        <w:rPr>
          <w:sz w:val="28"/>
          <w:szCs w:val="28"/>
        </w:rPr>
        <w:t xml:space="preserve"> Порядка</w:t>
      </w:r>
      <w:r>
        <w:rPr>
          <w:sz w:val="28"/>
          <w:szCs w:val="28"/>
        </w:rPr>
        <w:t xml:space="preserve"> </w:t>
      </w:r>
      <w:r w:rsidR="00943B5C" w:rsidRPr="001A7E5E">
        <w:rPr>
          <w:sz w:val="28"/>
          <w:szCs w:val="28"/>
        </w:rPr>
        <w:t>проведения конкурса на замещение должности</w:t>
      </w:r>
      <w:r w:rsidR="0093128F">
        <w:rPr>
          <w:b/>
          <w:sz w:val="28"/>
          <w:szCs w:val="28"/>
        </w:rPr>
        <w:t xml:space="preserve"> </w:t>
      </w:r>
      <w:r w:rsidR="00943B5C" w:rsidRPr="0093128F">
        <w:rPr>
          <w:sz w:val="28"/>
          <w:szCs w:val="28"/>
        </w:rPr>
        <w:t xml:space="preserve">главы </w:t>
      </w:r>
      <w:r w:rsidR="00C46586" w:rsidRPr="0093128F">
        <w:rPr>
          <w:sz w:val="28"/>
          <w:szCs w:val="28"/>
        </w:rPr>
        <w:t>Се</w:t>
      </w:r>
      <w:r w:rsidR="0093128F" w:rsidRPr="0093128F">
        <w:rPr>
          <w:sz w:val="28"/>
          <w:szCs w:val="28"/>
        </w:rPr>
        <w:t>лецкой</w:t>
      </w:r>
      <w:r w:rsidR="00C46586" w:rsidRPr="0093128F">
        <w:rPr>
          <w:sz w:val="28"/>
          <w:szCs w:val="28"/>
        </w:rPr>
        <w:t xml:space="preserve"> сельской администрации</w:t>
      </w:r>
      <w:r w:rsidR="00C46586" w:rsidRPr="0093128F">
        <w:rPr>
          <w:b/>
          <w:sz w:val="28"/>
          <w:szCs w:val="28"/>
        </w:rPr>
        <w:t xml:space="preserve"> </w:t>
      </w:r>
    </w:p>
    <w:p w14:paraId="6DEFA88D" w14:textId="77777777" w:rsidR="00D50373" w:rsidRDefault="00D50373" w:rsidP="00D50373">
      <w:pPr>
        <w:rPr>
          <w:sz w:val="28"/>
          <w:szCs w:val="28"/>
        </w:rPr>
      </w:pPr>
    </w:p>
    <w:p w14:paraId="1E222B86" w14:textId="124875A2" w:rsidR="00D50373" w:rsidRPr="0093128F" w:rsidRDefault="00D50373" w:rsidP="00C46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37 Федерального закона от 06.10.2003 № 131-ФЗ «Об общих принципах организации местного самоуправления в Российской Федерации», </w:t>
      </w:r>
      <w:r w:rsidRPr="000D4984">
        <w:rPr>
          <w:bCs/>
          <w:sz w:val="28"/>
          <w:szCs w:val="28"/>
        </w:rPr>
        <w:t xml:space="preserve">Федеральным законом от 09.02.2009 </w:t>
      </w:r>
      <w:r>
        <w:rPr>
          <w:bCs/>
          <w:sz w:val="28"/>
          <w:szCs w:val="28"/>
        </w:rPr>
        <w:t>№</w:t>
      </w:r>
      <w:r w:rsidRPr="000D4984">
        <w:rPr>
          <w:bCs/>
          <w:sz w:val="28"/>
          <w:szCs w:val="28"/>
        </w:rPr>
        <w:t xml:space="preserve"> 8-ФЗ</w:t>
      </w:r>
      <w:r w:rsidRPr="000D498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0D4984">
        <w:rPr>
          <w:bCs/>
          <w:sz w:val="28"/>
          <w:szCs w:val="28"/>
        </w:rPr>
        <w:t xml:space="preserve">Об обеспечении доступа к информации о деятельности государственных органов и </w:t>
      </w:r>
      <w:r>
        <w:rPr>
          <w:bCs/>
          <w:sz w:val="28"/>
          <w:szCs w:val="28"/>
        </w:rPr>
        <w:t>органов местного самоуправления»</w:t>
      </w:r>
      <w:r w:rsidRPr="000D4984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Федеральным законом от 02.03.2007 № 25-ФЗ «О муниципальной службе в Российской Федерации», Законом Брянской области от 16.11.2007 № 156-З «О муниципальной службе в Брянской области», Уставом </w:t>
      </w:r>
      <w:proofErr w:type="spellStart"/>
      <w:r w:rsidR="0093128F">
        <w:rPr>
          <w:sz w:val="32"/>
          <w:szCs w:val="32"/>
        </w:rPr>
        <w:t>Селецкого</w:t>
      </w:r>
      <w:proofErr w:type="spellEnd"/>
      <w:r>
        <w:rPr>
          <w:sz w:val="28"/>
          <w:szCs w:val="28"/>
        </w:rPr>
        <w:t xml:space="preserve"> </w:t>
      </w:r>
      <w:r w:rsidR="00C46586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, </w:t>
      </w:r>
      <w:proofErr w:type="spellStart"/>
      <w:r w:rsidR="0093128F" w:rsidRPr="0093128F">
        <w:rPr>
          <w:sz w:val="32"/>
          <w:szCs w:val="32"/>
        </w:rPr>
        <w:t>Селецкий</w:t>
      </w:r>
      <w:proofErr w:type="spellEnd"/>
      <w:r w:rsidRPr="0093128F">
        <w:rPr>
          <w:sz w:val="28"/>
          <w:szCs w:val="28"/>
        </w:rPr>
        <w:t xml:space="preserve"> </w:t>
      </w:r>
      <w:r w:rsidR="00C46586" w:rsidRPr="0093128F">
        <w:rPr>
          <w:sz w:val="28"/>
          <w:szCs w:val="28"/>
        </w:rPr>
        <w:t>сельский</w:t>
      </w:r>
      <w:r w:rsidRPr="0093128F">
        <w:rPr>
          <w:sz w:val="28"/>
          <w:szCs w:val="28"/>
        </w:rPr>
        <w:t xml:space="preserve"> Совет народных депутатов </w:t>
      </w:r>
    </w:p>
    <w:p w14:paraId="50460144" w14:textId="77777777" w:rsidR="00D50373" w:rsidRDefault="00D50373" w:rsidP="00C4658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 Е Ш И Л</w:t>
      </w:r>
      <w:r>
        <w:rPr>
          <w:sz w:val="28"/>
          <w:szCs w:val="28"/>
        </w:rPr>
        <w:t>:</w:t>
      </w:r>
    </w:p>
    <w:p w14:paraId="51E6DA38" w14:textId="77E1930B" w:rsidR="00D50373" w:rsidRDefault="00D50373" w:rsidP="00C46586">
      <w:pPr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</w:t>
      </w:r>
      <w:r w:rsidR="00943B5C">
        <w:rPr>
          <w:sz w:val="28"/>
          <w:szCs w:val="28"/>
        </w:rPr>
        <w:t>орядок</w:t>
      </w:r>
      <w:r>
        <w:rPr>
          <w:sz w:val="28"/>
          <w:szCs w:val="28"/>
        </w:rPr>
        <w:t xml:space="preserve"> проведения конкурса на замещение должности </w:t>
      </w:r>
      <w:r w:rsidR="00C46586">
        <w:rPr>
          <w:sz w:val="28"/>
          <w:szCs w:val="28"/>
        </w:rPr>
        <w:t>главы Се</w:t>
      </w:r>
      <w:r w:rsidR="0093128F">
        <w:rPr>
          <w:sz w:val="28"/>
          <w:szCs w:val="28"/>
        </w:rPr>
        <w:t>лецкой</w:t>
      </w:r>
      <w:r w:rsidR="00C46586">
        <w:rPr>
          <w:sz w:val="28"/>
          <w:szCs w:val="28"/>
        </w:rPr>
        <w:t xml:space="preserve"> сельской администрации</w:t>
      </w:r>
      <w:r>
        <w:rPr>
          <w:sz w:val="28"/>
          <w:szCs w:val="28"/>
        </w:rPr>
        <w:t xml:space="preserve"> (приложение).</w:t>
      </w:r>
    </w:p>
    <w:p w14:paraId="204E83AB" w14:textId="4DC4E6CA" w:rsidR="00D50373" w:rsidRDefault="00D50373" w:rsidP="00C46586">
      <w:pPr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0D4984">
        <w:rPr>
          <w:sz w:val="28"/>
          <w:szCs w:val="28"/>
        </w:rPr>
        <w:t>Со дня вступления в сил</w:t>
      </w:r>
      <w:r>
        <w:rPr>
          <w:sz w:val="28"/>
          <w:szCs w:val="28"/>
        </w:rPr>
        <w:t>у</w:t>
      </w:r>
      <w:r w:rsidRPr="000D4984">
        <w:rPr>
          <w:sz w:val="28"/>
          <w:szCs w:val="28"/>
        </w:rPr>
        <w:t xml:space="preserve"> настоящего Решения признать утратившими силу </w:t>
      </w:r>
      <w:r w:rsidR="00272366" w:rsidRPr="003848E3">
        <w:rPr>
          <w:sz w:val="28"/>
          <w:szCs w:val="28"/>
        </w:rPr>
        <w:t>Решение №4-81 от 20.06.2022г.</w:t>
      </w:r>
      <w:r w:rsidR="003848E3">
        <w:rPr>
          <w:sz w:val="28"/>
          <w:szCs w:val="28"/>
        </w:rPr>
        <w:t xml:space="preserve"> «</w:t>
      </w:r>
      <w:r w:rsidR="00272366" w:rsidRPr="003848E3">
        <w:rPr>
          <w:sz w:val="28"/>
          <w:szCs w:val="28"/>
        </w:rPr>
        <w:t>О назначении проведени</w:t>
      </w:r>
      <w:r w:rsidR="003848E3">
        <w:rPr>
          <w:sz w:val="28"/>
          <w:szCs w:val="28"/>
        </w:rPr>
        <w:t>я</w:t>
      </w:r>
      <w:r w:rsidR="00272366" w:rsidRPr="003848E3">
        <w:rPr>
          <w:sz w:val="28"/>
          <w:szCs w:val="28"/>
        </w:rPr>
        <w:t xml:space="preserve"> </w:t>
      </w:r>
      <w:r w:rsidR="00272366">
        <w:rPr>
          <w:sz w:val="28"/>
          <w:szCs w:val="28"/>
        </w:rPr>
        <w:t>конкурса</w:t>
      </w:r>
      <w:r w:rsidR="003848E3">
        <w:rPr>
          <w:sz w:val="28"/>
          <w:szCs w:val="28"/>
        </w:rPr>
        <w:t xml:space="preserve"> на замещение должности главы администрации </w:t>
      </w:r>
      <w:proofErr w:type="spellStart"/>
      <w:r w:rsidR="003848E3">
        <w:rPr>
          <w:sz w:val="28"/>
          <w:szCs w:val="28"/>
        </w:rPr>
        <w:t>Селецкого</w:t>
      </w:r>
      <w:proofErr w:type="spellEnd"/>
      <w:r w:rsidR="003848E3">
        <w:rPr>
          <w:sz w:val="28"/>
          <w:szCs w:val="28"/>
        </w:rPr>
        <w:t xml:space="preserve"> сельского поселения»</w:t>
      </w:r>
    </w:p>
    <w:p w14:paraId="7F1DEB1E" w14:textId="33367470" w:rsidR="00D50373" w:rsidRPr="00F22B46" w:rsidRDefault="00D50373" w:rsidP="00C46586">
      <w:pPr>
        <w:numPr>
          <w:ilvl w:val="0"/>
          <w:numId w:val="16"/>
        </w:numPr>
        <w:ind w:left="0" w:firstLine="709"/>
        <w:jc w:val="both"/>
        <w:rPr>
          <w:color w:val="FF0000"/>
          <w:sz w:val="28"/>
          <w:szCs w:val="28"/>
        </w:rPr>
      </w:pPr>
      <w:r w:rsidRPr="000D4984">
        <w:rPr>
          <w:sz w:val="28"/>
          <w:szCs w:val="28"/>
        </w:rPr>
        <w:t xml:space="preserve">Опубликовать данное решение в </w:t>
      </w:r>
      <w:r w:rsidR="00F22B46" w:rsidRPr="00F22B46">
        <w:rPr>
          <w:color w:val="FF0000"/>
          <w:sz w:val="28"/>
          <w:szCs w:val="28"/>
        </w:rPr>
        <w:t xml:space="preserve">Информационном бюллетене </w:t>
      </w:r>
      <w:proofErr w:type="spellStart"/>
      <w:r w:rsidR="00F22B46" w:rsidRPr="00F22B46">
        <w:rPr>
          <w:color w:val="FF0000"/>
          <w:sz w:val="28"/>
          <w:szCs w:val="28"/>
        </w:rPr>
        <w:t>Селецкого</w:t>
      </w:r>
      <w:proofErr w:type="spellEnd"/>
      <w:r w:rsidR="00F22B46" w:rsidRPr="00F22B46">
        <w:rPr>
          <w:color w:val="FF0000"/>
          <w:sz w:val="28"/>
          <w:szCs w:val="28"/>
        </w:rPr>
        <w:t xml:space="preserve"> сельского поселения</w:t>
      </w:r>
      <w:r w:rsidRPr="00F22B46">
        <w:rPr>
          <w:color w:val="FF0000"/>
          <w:sz w:val="28"/>
          <w:szCs w:val="28"/>
        </w:rPr>
        <w:t>.</w:t>
      </w:r>
    </w:p>
    <w:p w14:paraId="39D1E059" w14:textId="054253CB" w:rsidR="00D50373" w:rsidRPr="000D4984" w:rsidRDefault="00D50373" w:rsidP="00C46586">
      <w:pPr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0D4984">
        <w:rPr>
          <w:sz w:val="28"/>
          <w:szCs w:val="28"/>
        </w:rPr>
        <w:t xml:space="preserve">Настоящее </w:t>
      </w:r>
      <w:r w:rsidR="00C46586">
        <w:rPr>
          <w:sz w:val="28"/>
          <w:szCs w:val="28"/>
        </w:rPr>
        <w:t>р</w:t>
      </w:r>
      <w:r w:rsidRPr="000D4984">
        <w:rPr>
          <w:sz w:val="28"/>
          <w:szCs w:val="28"/>
        </w:rPr>
        <w:t>ешение вступает в силу со дня его официального опубликования.</w:t>
      </w:r>
    </w:p>
    <w:p w14:paraId="43989950" w14:textId="77777777" w:rsidR="00943B5C" w:rsidRDefault="00943B5C" w:rsidP="00C46586">
      <w:pPr>
        <w:shd w:val="clear" w:color="auto" w:fill="FFFFFF"/>
        <w:tabs>
          <w:tab w:val="left" w:pos="1013"/>
        </w:tabs>
        <w:ind w:firstLine="709"/>
        <w:rPr>
          <w:sz w:val="28"/>
          <w:szCs w:val="28"/>
        </w:rPr>
      </w:pPr>
    </w:p>
    <w:p w14:paraId="503E69E1" w14:textId="493B1A89" w:rsidR="00D50373" w:rsidRDefault="00D50373" w:rsidP="00D50373">
      <w:pPr>
        <w:shd w:val="clear" w:color="auto" w:fill="FFFFFF"/>
        <w:tabs>
          <w:tab w:val="left" w:pos="1013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>
        <w:rPr>
          <w:b/>
          <w:color w:val="FF0000"/>
          <w:sz w:val="32"/>
          <w:szCs w:val="32"/>
        </w:rPr>
        <w:t xml:space="preserve"> </w:t>
      </w:r>
      <w:proofErr w:type="spellStart"/>
      <w:r w:rsidR="0093128F" w:rsidRPr="0093128F">
        <w:rPr>
          <w:sz w:val="32"/>
          <w:szCs w:val="32"/>
        </w:rPr>
        <w:t>Селецкого</w:t>
      </w:r>
      <w:proofErr w:type="spellEnd"/>
    </w:p>
    <w:p w14:paraId="0570B216" w14:textId="14F2CCC3" w:rsidR="00D50373" w:rsidRDefault="0093128F" w:rsidP="00D50373">
      <w:pPr>
        <w:shd w:val="clear" w:color="auto" w:fill="FFFFFF"/>
        <w:tabs>
          <w:tab w:val="left" w:pos="1013"/>
        </w:tabs>
        <w:rPr>
          <w:sz w:val="22"/>
          <w:szCs w:val="22"/>
        </w:rPr>
      </w:pPr>
      <w:r>
        <w:rPr>
          <w:sz w:val="28"/>
          <w:szCs w:val="28"/>
        </w:rPr>
        <w:t>с</w:t>
      </w:r>
      <w:r w:rsidR="00B65CD5">
        <w:rPr>
          <w:sz w:val="28"/>
          <w:szCs w:val="28"/>
        </w:rPr>
        <w:t>ельского поселения</w:t>
      </w:r>
      <w:r w:rsidR="00D50373">
        <w:rPr>
          <w:sz w:val="28"/>
          <w:szCs w:val="28"/>
        </w:rPr>
        <w:t xml:space="preserve">                                      </w:t>
      </w:r>
      <w:r w:rsidR="00D50373">
        <w:rPr>
          <w:sz w:val="28"/>
          <w:szCs w:val="28"/>
        </w:rPr>
        <w:tab/>
      </w:r>
      <w:r w:rsidR="00D50373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Н.М.Малаев</w:t>
      </w:r>
      <w:proofErr w:type="spellEnd"/>
      <w:r w:rsidR="00D50373">
        <w:rPr>
          <w:sz w:val="28"/>
          <w:szCs w:val="28"/>
        </w:rPr>
        <w:tab/>
      </w:r>
    </w:p>
    <w:p w14:paraId="4F6CA532" w14:textId="5C955941" w:rsidR="00C46586" w:rsidRDefault="00C46586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88DE987" w14:textId="77777777" w:rsidR="00D50373" w:rsidRDefault="00D50373">
      <w:pPr>
        <w:suppressAutoHyphens w:val="0"/>
        <w:rPr>
          <w:sz w:val="28"/>
          <w:szCs w:val="28"/>
        </w:rPr>
      </w:pPr>
    </w:p>
    <w:p w14:paraId="160A59A4" w14:textId="77777777" w:rsidR="001C32F5" w:rsidRPr="00491F31" w:rsidRDefault="004F607E">
      <w:pPr>
        <w:tabs>
          <w:tab w:val="left" w:pos="180"/>
        </w:tabs>
        <w:ind w:left="5812"/>
        <w:rPr>
          <w:sz w:val="28"/>
          <w:szCs w:val="28"/>
        </w:rPr>
      </w:pPr>
      <w:r w:rsidRPr="00491F31">
        <w:rPr>
          <w:sz w:val="28"/>
          <w:szCs w:val="28"/>
        </w:rPr>
        <w:t>Приложение</w:t>
      </w:r>
    </w:p>
    <w:p w14:paraId="599C6F63" w14:textId="748E3EF5" w:rsidR="001C32F5" w:rsidRPr="00491F31" w:rsidRDefault="004F607E">
      <w:pPr>
        <w:tabs>
          <w:tab w:val="left" w:pos="180"/>
        </w:tabs>
        <w:ind w:left="5812"/>
        <w:rPr>
          <w:sz w:val="28"/>
          <w:szCs w:val="28"/>
        </w:rPr>
      </w:pPr>
      <w:r w:rsidRPr="00491F31">
        <w:rPr>
          <w:sz w:val="28"/>
          <w:szCs w:val="28"/>
        </w:rPr>
        <w:t xml:space="preserve">к решению </w:t>
      </w:r>
      <w:proofErr w:type="spellStart"/>
      <w:r w:rsidR="0093128F" w:rsidRPr="0093128F">
        <w:rPr>
          <w:sz w:val="28"/>
          <w:szCs w:val="28"/>
        </w:rPr>
        <w:t>Селецкого</w:t>
      </w:r>
      <w:proofErr w:type="spellEnd"/>
      <w:r w:rsidRPr="0093128F">
        <w:rPr>
          <w:sz w:val="28"/>
          <w:szCs w:val="28"/>
        </w:rPr>
        <w:t xml:space="preserve"> </w:t>
      </w:r>
      <w:r w:rsidR="00B65CD5">
        <w:rPr>
          <w:sz w:val="28"/>
          <w:szCs w:val="28"/>
        </w:rPr>
        <w:t xml:space="preserve">сельского </w:t>
      </w:r>
      <w:r w:rsidRPr="00491F31">
        <w:rPr>
          <w:sz w:val="28"/>
          <w:szCs w:val="28"/>
        </w:rPr>
        <w:t>Совета народных депутатов</w:t>
      </w:r>
    </w:p>
    <w:p w14:paraId="6169FDA2" w14:textId="09F57217" w:rsidR="001C32F5" w:rsidRPr="00491F31" w:rsidRDefault="004F607E">
      <w:pPr>
        <w:tabs>
          <w:tab w:val="left" w:pos="180"/>
        </w:tabs>
        <w:ind w:left="5812"/>
        <w:rPr>
          <w:sz w:val="28"/>
          <w:szCs w:val="28"/>
        </w:rPr>
      </w:pPr>
      <w:r w:rsidRPr="00491F31">
        <w:rPr>
          <w:sz w:val="28"/>
          <w:szCs w:val="28"/>
        </w:rPr>
        <w:t xml:space="preserve">от </w:t>
      </w:r>
      <w:r w:rsidR="0093128F">
        <w:rPr>
          <w:sz w:val="28"/>
          <w:szCs w:val="28"/>
        </w:rPr>
        <w:t>27</w:t>
      </w:r>
      <w:r w:rsidRPr="00491F31">
        <w:rPr>
          <w:sz w:val="28"/>
          <w:szCs w:val="28"/>
        </w:rPr>
        <w:t>.</w:t>
      </w:r>
      <w:r w:rsidR="0093128F">
        <w:rPr>
          <w:sz w:val="28"/>
          <w:szCs w:val="28"/>
        </w:rPr>
        <w:t>09</w:t>
      </w:r>
      <w:r w:rsidRPr="00491F31">
        <w:rPr>
          <w:sz w:val="28"/>
          <w:szCs w:val="28"/>
        </w:rPr>
        <w:t xml:space="preserve">.2024 № </w:t>
      </w:r>
      <w:r w:rsidR="0093128F">
        <w:rPr>
          <w:sz w:val="28"/>
          <w:szCs w:val="28"/>
        </w:rPr>
        <w:t>5-12</w:t>
      </w:r>
    </w:p>
    <w:p w14:paraId="3A34136F" w14:textId="77777777" w:rsidR="001C32F5" w:rsidRPr="00491F31" w:rsidRDefault="001C32F5">
      <w:pPr>
        <w:jc w:val="right"/>
        <w:rPr>
          <w:sz w:val="28"/>
          <w:szCs w:val="28"/>
        </w:rPr>
      </w:pPr>
    </w:p>
    <w:p w14:paraId="7ADA4C28" w14:textId="77777777" w:rsidR="001C32F5" w:rsidRPr="00491F31" w:rsidRDefault="001C32F5">
      <w:pPr>
        <w:jc w:val="center"/>
        <w:rPr>
          <w:b/>
          <w:sz w:val="28"/>
          <w:szCs w:val="28"/>
        </w:rPr>
      </w:pPr>
    </w:p>
    <w:p w14:paraId="23A89BA2" w14:textId="77777777" w:rsidR="001C32F5" w:rsidRPr="00491F31" w:rsidRDefault="004F607E">
      <w:pPr>
        <w:jc w:val="center"/>
        <w:rPr>
          <w:b/>
          <w:caps/>
          <w:sz w:val="28"/>
          <w:szCs w:val="28"/>
        </w:rPr>
      </w:pPr>
      <w:r w:rsidRPr="00491F31">
        <w:rPr>
          <w:b/>
          <w:caps/>
          <w:sz w:val="28"/>
          <w:szCs w:val="28"/>
        </w:rPr>
        <w:t xml:space="preserve">Порядок </w:t>
      </w:r>
    </w:p>
    <w:p w14:paraId="16676E7F" w14:textId="7EB56E81" w:rsidR="001C32F5" w:rsidRPr="0093128F" w:rsidRDefault="004F607E">
      <w:pPr>
        <w:jc w:val="center"/>
        <w:rPr>
          <w:b/>
          <w:sz w:val="28"/>
          <w:szCs w:val="28"/>
        </w:rPr>
      </w:pPr>
      <w:r w:rsidRPr="00491F31">
        <w:rPr>
          <w:b/>
          <w:sz w:val="28"/>
          <w:szCs w:val="28"/>
        </w:rPr>
        <w:t xml:space="preserve">проведения конкурса на замещение должности </w:t>
      </w:r>
      <w:r w:rsidRPr="0093128F">
        <w:rPr>
          <w:b/>
          <w:sz w:val="28"/>
          <w:szCs w:val="28"/>
        </w:rPr>
        <w:t xml:space="preserve">главы </w:t>
      </w:r>
      <w:r w:rsidR="00C46586" w:rsidRPr="0093128F">
        <w:rPr>
          <w:b/>
          <w:sz w:val="28"/>
          <w:szCs w:val="28"/>
        </w:rPr>
        <w:t>Се</w:t>
      </w:r>
      <w:r w:rsidR="0093128F" w:rsidRPr="0093128F">
        <w:rPr>
          <w:b/>
          <w:sz w:val="28"/>
          <w:szCs w:val="28"/>
        </w:rPr>
        <w:t>лецкой</w:t>
      </w:r>
      <w:r w:rsidR="00C46586" w:rsidRPr="0093128F">
        <w:rPr>
          <w:b/>
          <w:sz w:val="28"/>
          <w:szCs w:val="28"/>
        </w:rPr>
        <w:t xml:space="preserve"> сельской администрации</w:t>
      </w:r>
    </w:p>
    <w:p w14:paraId="1906AD0B" w14:textId="77777777" w:rsidR="001C32F5" w:rsidRPr="00491F31" w:rsidRDefault="001C32F5">
      <w:pPr>
        <w:jc w:val="center"/>
        <w:rPr>
          <w:b/>
          <w:sz w:val="28"/>
          <w:szCs w:val="28"/>
        </w:rPr>
      </w:pPr>
    </w:p>
    <w:p w14:paraId="30294D99" w14:textId="77777777" w:rsidR="001C32F5" w:rsidRPr="00491F31" w:rsidRDefault="004F607E">
      <w:pPr>
        <w:pStyle w:val="p2"/>
        <w:numPr>
          <w:ilvl w:val="0"/>
          <w:numId w:val="1"/>
        </w:numPr>
        <w:shd w:val="clear" w:color="auto" w:fill="FFFFFF"/>
        <w:spacing w:before="0" w:after="0"/>
        <w:jc w:val="center"/>
        <w:rPr>
          <w:b/>
          <w:sz w:val="28"/>
          <w:szCs w:val="28"/>
        </w:rPr>
      </w:pPr>
      <w:r w:rsidRPr="00491F31">
        <w:rPr>
          <w:rStyle w:val="s1"/>
          <w:b/>
          <w:color w:val="000000"/>
          <w:sz w:val="28"/>
          <w:szCs w:val="28"/>
        </w:rPr>
        <w:t>Общие положения</w:t>
      </w:r>
    </w:p>
    <w:p w14:paraId="3B92AED0" w14:textId="77777777" w:rsidR="001C32F5" w:rsidRPr="00491F31" w:rsidRDefault="001C32F5">
      <w:pPr>
        <w:pStyle w:val="p2"/>
        <w:shd w:val="clear" w:color="auto" w:fill="FFFFFF"/>
        <w:spacing w:before="0" w:after="0"/>
        <w:ind w:left="360"/>
        <w:rPr>
          <w:sz w:val="28"/>
          <w:szCs w:val="28"/>
        </w:rPr>
      </w:pPr>
    </w:p>
    <w:p w14:paraId="05493F4D" w14:textId="1AA7ECDD" w:rsidR="001C32F5" w:rsidRPr="00491F31" w:rsidRDefault="004F607E">
      <w:pPr>
        <w:numPr>
          <w:ilvl w:val="1"/>
          <w:numId w:val="1"/>
        </w:numPr>
        <w:ind w:left="0" w:firstLine="709"/>
        <w:jc w:val="both"/>
        <w:rPr>
          <w:rStyle w:val="s3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 xml:space="preserve">Настоящий </w:t>
      </w:r>
      <w:r w:rsidRPr="00491F31">
        <w:rPr>
          <w:sz w:val="28"/>
          <w:szCs w:val="28"/>
        </w:rPr>
        <w:t>Порядок</w:t>
      </w:r>
      <w:r w:rsidR="00347BA7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проведения конкурса на замещение должности </w:t>
      </w:r>
      <w:r w:rsidRPr="0093128F">
        <w:rPr>
          <w:sz w:val="28"/>
          <w:szCs w:val="28"/>
        </w:rPr>
        <w:t xml:space="preserve">главы </w:t>
      </w:r>
      <w:r w:rsidR="0093128F" w:rsidRPr="0093128F">
        <w:rPr>
          <w:sz w:val="28"/>
          <w:szCs w:val="28"/>
        </w:rPr>
        <w:t>Селецкой</w:t>
      </w:r>
      <w:r w:rsidR="00C46586" w:rsidRPr="0093128F">
        <w:rPr>
          <w:sz w:val="28"/>
          <w:szCs w:val="28"/>
        </w:rPr>
        <w:t xml:space="preserve"> сельской администрации</w:t>
      </w:r>
      <w:r w:rsidR="00014543" w:rsidRPr="0093128F">
        <w:rPr>
          <w:sz w:val="28"/>
          <w:szCs w:val="28"/>
        </w:rPr>
        <w:t xml:space="preserve"> </w:t>
      </w:r>
      <w:r w:rsidRPr="00491F31">
        <w:rPr>
          <w:color w:val="000000" w:themeColor="text1"/>
          <w:sz w:val="28"/>
          <w:szCs w:val="28"/>
        </w:rPr>
        <w:t>(далее – Порядок)</w:t>
      </w:r>
      <w:r w:rsidR="00C46586">
        <w:rPr>
          <w:color w:val="000000" w:themeColor="text1"/>
          <w:sz w:val="28"/>
          <w:szCs w:val="28"/>
        </w:rPr>
        <w:t xml:space="preserve"> </w:t>
      </w:r>
      <w:r w:rsidRPr="00491F31">
        <w:rPr>
          <w:sz w:val="28"/>
          <w:szCs w:val="28"/>
        </w:rPr>
        <w:t>разработан в соответствии</w:t>
      </w:r>
      <w:r w:rsidR="00347BA7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>с</w:t>
      </w:r>
      <w:r w:rsidR="00347BA7">
        <w:rPr>
          <w:sz w:val="28"/>
          <w:szCs w:val="28"/>
        </w:rPr>
        <w:t xml:space="preserve"> </w:t>
      </w:r>
      <w:r w:rsidRPr="00491F31">
        <w:rPr>
          <w:rStyle w:val="s3"/>
          <w:color w:val="000000"/>
          <w:sz w:val="28"/>
          <w:szCs w:val="28"/>
        </w:rPr>
        <w:t xml:space="preserve">Федеральными </w:t>
      </w:r>
      <w:hyperlink r:id="rId8" w:anchor="_blank" w:history="1">
        <w:r w:rsidRPr="00491F31">
          <w:rPr>
            <w:rStyle w:val="a4"/>
            <w:color w:val="000000"/>
            <w:sz w:val="28"/>
            <w:szCs w:val="28"/>
            <w:u w:val="none"/>
          </w:rPr>
          <w:t>законами</w:t>
        </w:r>
      </w:hyperlink>
      <w:r w:rsidRPr="00491F31">
        <w:rPr>
          <w:rStyle w:val="s3"/>
          <w:color w:val="000000"/>
          <w:sz w:val="28"/>
          <w:szCs w:val="28"/>
        </w:rPr>
        <w:t xml:space="preserve"> от</w:t>
      </w:r>
      <w:r w:rsidR="006A31E5">
        <w:rPr>
          <w:rStyle w:val="s3"/>
          <w:color w:val="000000"/>
          <w:sz w:val="28"/>
          <w:szCs w:val="28"/>
        </w:rPr>
        <w:t xml:space="preserve"> </w:t>
      </w:r>
      <w:r w:rsidRPr="00491F31">
        <w:rPr>
          <w:rStyle w:val="s3"/>
          <w:color w:val="00000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от 2 марта 2007 года № 25-ФЗ «О муниципальной службе в Российской Федерации», Законом Брянской области от 16 ноября 2007 года № 156-З «О муниципальной службе в Брянской области», Уставом </w:t>
      </w:r>
      <w:proofErr w:type="spellStart"/>
      <w:r w:rsidR="0093128F" w:rsidRPr="0093128F">
        <w:rPr>
          <w:sz w:val="28"/>
          <w:szCs w:val="28"/>
        </w:rPr>
        <w:t>Селецкого</w:t>
      </w:r>
      <w:proofErr w:type="spellEnd"/>
      <w:r w:rsidR="00347BA7">
        <w:rPr>
          <w:b/>
          <w:color w:val="FF0000"/>
          <w:sz w:val="28"/>
          <w:szCs w:val="28"/>
        </w:rPr>
        <w:t xml:space="preserve"> </w:t>
      </w:r>
      <w:r w:rsidR="006A31E5">
        <w:rPr>
          <w:sz w:val="28"/>
          <w:szCs w:val="28"/>
        </w:rPr>
        <w:t>сельского поселения</w:t>
      </w:r>
      <w:r w:rsidRPr="00491F31">
        <w:rPr>
          <w:sz w:val="28"/>
          <w:szCs w:val="28"/>
        </w:rPr>
        <w:t xml:space="preserve"> и о</w:t>
      </w:r>
      <w:r w:rsidRPr="00491F31">
        <w:rPr>
          <w:color w:val="000000" w:themeColor="text1"/>
          <w:sz w:val="28"/>
          <w:szCs w:val="28"/>
        </w:rPr>
        <w:t>пределяет</w:t>
      </w:r>
      <w:r w:rsidR="00347BA7">
        <w:rPr>
          <w:color w:val="000000" w:themeColor="text1"/>
          <w:sz w:val="28"/>
          <w:szCs w:val="28"/>
        </w:rPr>
        <w:t xml:space="preserve"> </w:t>
      </w:r>
      <w:r w:rsidRPr="00491F31">
        <w:rPr>
          <w:color w:val="000000" w:themeColor="text1"/>
          <w:sz w:val="28"/>
          <w:szCs w:val="28"/>
        </w:rPr>
        <w:t>порядок и условия</w:t>
      </w:r>
      <w:r w:rsidR="00347BA7">
        <w:rPr>
          <w:color w:val="000000" w:themeColor="text1"/>
          <w:sz w:val="28"/>
          <w:szCs w:val="28"/>
        </w:rPr>
        <w:t xml:space="preserve"> </w:t>
      </w:r>
      <w:r w:rsidRPr="00491F31">
        <w:rPr>
          <w:rStyle w:val="s3"/>
          <w:color w:val="000000"/>
          <w:sz w:val="28"/>
          <w:szCs w:val="28"/>
        </w:rPr>
        <w:t xml:space="preserve">проведения конкурса на замещение должности </w:t>
      </w:r>
      <w:r w:rsidRPr="0093128F">
        <w:rPr>
          <w:rStyle w:val="s3"/>
          <w:sz w:val="28"/>
          <w:szCs w:val="28"/>
        </w:rPr>
        <w:t xml:space="preserve">главы </w:t>
      </w:r>
      <w:r w:rsidR="0093128F" w:rsidRPr="0093128F">
        <w:rPr>
          <w:rStyle w:val="s3"/>
          <w:sz w:val="28"/>
          <w:szCs w:val="28"/>
        </w:rPr>
        <w:t>Селецкой</w:t>
      </w:r>
      <w:r w:rsidR="006A31E5" w:rsidRPr="0093128F">
        <w:rPr>
          <w:rStyle w:val="s3"/>
          <w:sz w:val="28"/>
          <w:szCs w:val="28"/>
        </w:rPr>
        <w:t xml:space="preserve"> сельской </w:t>
      </w:r>
      <w:r w:rsidRPr="0093128F">
        <w:rPr>
          <w:rStyle w:val="s3"/>
          <w:sz w:val="28"/>
          <w:szCs w:val="28"/>
        </w:rPr>
        <w:t>администрации</w:t>
      </w:r>
      <w:r w:rsidR="00B05C2A" w:rsidRPr="0093128F">
        <w:rPr>
          <w:rStyle w:val="s3"/>
          <w:sz w:val="28"/>
          <w:szCs w:val="28"/>
        </w:rPr>
        <w:t xml:space="preserve"> </w:t>
      </w:r>
      <w:r w:rsidRPr="00491F31">
        <w:rPr>
          <w:rStyle w:val="s3"/>
          <w:color w:val="000000"/>
          <w:sz w:val="28"/>
          <w:szCs w:val="28"/>
        </w:rPr>
        <w:t>(далее соответственно – конкурс, глава администрации).</w:t>
      </w:r>
    </w:p>
    <w:p w14:paraId="660E295D" w14:textId="13A06544" w:rsidR="001C32F5" w:rsidRPr="00491F31" w:rsidRDefault="004F607E">
      <w:pPr>
        <w:numPr>
          <w:ilvl w:val="1"/>
          <w:numId w:val="1"/>
        </w:numPr>
        <w:ind w:left="0" w:firstLine="709"/>
        <w:jc w:val="both"/>
        <w:rPr>
          <w:rStyle w:val="s3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>Конкурс обеспечивает право граждан Российской Федерации на равный доступ к муниципальной службе, а также право муниципальных служащих на</w:t>
      </w:r>
      <w:r w:rsidR="006A31E5">
        <w:rPr>
          <w:rStyle w:val="s3"/>
          <w:color w:val="000000"/>
          <w:sz w:val="28"/>
          <w:szCs w:val="28"/>
        </w:rPr>
        <w:t xml:space="preserve"> </w:t>
      </w:r>
      <w:r w:rsidRPr="00491F31">
        <w:rPr>
          <w:rStyle w:val="s3"/>
          <w:color w:val="000000"/>
          <w:sz w:val="28"/>
          <w:szCs w:val="28"/>
        </w:rPr>
        <w:t>должностной рост на конкурсной основе.</w:t>
      </w:r>
    </w:p>
    <w:p w14:paraId="4855BE0F" w14:textId="77777777" w:rsidR="001C32F5" w:rsidRPr="00491F31" w:rsidRDefault="004F607E">
      <w:pPr>
        <w:numPr>
          <w:ilvl w:val="1"/>
          <w:numId w:val="1"/>
        </w:numPr>
        <w:ind w:left="0" w:firstLine="709"/>
        <w:jc w:val="both"/>
        <w:rPr>
          <w:sz w:val="28"/>
          <w:szCs w:val="28"/>
          <w:lang w:eastAsia="ru-RU"/>
        </w:rPr>
      </w:pPr>
      <w:r w:rsidRPr="00491F31">
        <w:rPr>
          <w:rStyle w:val="s3"/>
          <w:color w:val="000000"/>
          <w:sz w:val="28"/>
          <w:szCs w:val="28"/>
        </w:rPr>
        <w:t xml:space="preserve">Целью проведения конкурса является отбор на альтернативной основе кандидатов </w:t>
      </w:r>
      <w:r w:rsidRPr="00491F31">
        <w:rPr>
          <w:color w:val="000000"/>
          <w:sz w:val="28"/>
          <w:szCs w:val="28"/>
        </w:rPr>
        <w:t xml:space="preserve">на должность главы администрации. </w:t>
      </w:r>
    </w:p>
    <w:p w14:paraId="1C692729" w14:textId="77777777" w:rsidR="001C32F5" w:rsidRPr="00491F31" w:rsidRDefault="004F607E">
      <w:pPr>
        <w:numPr>
          <w:ilvl w:val="1"/>
          <w:numId w:val="1"/>
        </w:numPr>
        <w:ind w:left="0" w:firstLine="709"/>
        <w:jc w:val="both"/>
        <w:rPr>
          <w:rStyle w:val="s5"/>
          <w:sz w:val="28"/>
          <w:szCs w:val="28"/>
          <w:lang w:eastAsia="ru-RU"/>
        </w:rPr>
      </w:pPr>
      <w:r w:rsidRPr="00491F31">
        <w:rPr>
          <w:rStyle w:val="s3"/>
          <w:color w:val="000000"/>
          <w:sz w:val="28"/>
          <w:szCs w:val="28"/>
        </w:rPr>
        <w:t>Конкурс проводится в случаях:</w:t>
      </w:r>
    </w:p>
    <w:p w14:paraId="090FFDFB" w14:textId="77777777" w:rsidR="001C32F5" w:rsidRPr="00491F31" w:rsidRDefault="004F607E">
      <w:pPr>
        <w:pStyle w:val="p4"/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5"/>
          <w:rFonts w:eastAsia="Symbol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>истечения срока контракта, заключенного с главой администрации;</w:t>
      </w:r>
    </w:p>
    <w:p w14:paraId="458F2E7F" w14:textId="77777777" w:rsidR="001C32F5" w:rsidRPr="00491F31" w:rsidRDefault="004F607E">
      <w:pPr>
        <w:pStyle w:val="p4"/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3"/>
          <w:rFonts w:eastAsia="Symbol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>досрочного прекращения полномочий главы администрации.</w:t>
      </w:r>
    </w:p>
    <w:p w14:paraId="20F78D57" w14:textId="0D15CB8B" w:rsidR="001C32F5" w:rsidRPr="00491F31" w:rsidRDefault="004F607E">
      <w:pPr>
        <w:pStyle w:val="ad"/>
        <w:numPr>
          <w:ilvl w:val="1"/>
          <w:numId w:val="1"/>
        </w:numPr>
        <w:spacing w:beforeAutospacing="0" w:afterAutospacing="0" w:line="228" w:lineRule="atLeast"/>
        <w:ind w:left="0" w:firstLine="709"/>
        <w:jc w:val="both"/>
        <w:rPr>
          <w:rStyle w:val="s3"/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Для целей настоящего Порядка претендентом на должность главы администрации (далее - претендент) является </w:t>
      </w:r>
      <w:r w:rsidRPr="00491F31">
        <w:rPr>
          <w:rStyle w:val="s3"/>
          <w:color w:val="000000"/>
          <w:sz w:val="28"/>
          <w:szCs w:val="28"/>
          <w:lang w:val="ru-RU"/>
        </w:rPr>
        <w:t xml:space="preserve">гражданин Российской Федерации, изъявивший желание участвовать в конкурсе и представивший в </w:t>
      </w:r>
      <w:proofErr w:type="spellStart"/>
      <w:r w:rsidR="0093128F" w:rsidRPr="0093128F">
        <w:rPr>
          <w:rStyle w:val="s3"/>
          <w:sz w:val="28"/>
          <w:szCs w:val="28"/>
          <w:lang w:val="ru-RU"/>
        </w:rPr>
        <w:t>Селецкий</w:t>
      </w:r>
      <w:proofErr w:type="spellEnd"/>
      <w:r w:rsidR="006A31E5" w:rsidRPr="0093128F">
        <w:rPr>
          <w:rStyle w:val="s3"/>
          <w:sz w:val="28"/>
          <w:szCs w:val="28"/>
          <w:lang w:val="ru-RU"/>
        </w:rPr>
        <w:t xml:space="preserve"> сельский Совет народных депутатов</w:t>
      </w:r>
      <w:r w:rsidRPr="0093128F">
        <w:rPr>
          <w:rStyle w:val="s3"/>
          <w:i/>
          <w:iCs/>
          <w:sz w:val="28"/>
          <w:szCs w:val="28"/>
          <w:lang w:val="ru-RU"/>
        </w:rPr>
        <w:t xml:space="preserve"> </w:t>
      </w:r>
      <w:r w:rsidRPr="00491F31">
        <w:rPr>
          <w:rStyle w:val="s3"/>
          <w:sz w:val="28"/>
          <w:szCs w:val="28"/>
          <w:lang w:val="ru-RU"/>
        </w:rPr>
        <w:t>(далее – Совет)</w:t>
      </w:r>
      <w:r w:rsidR="00014543">
        <w:rPr>
          <w:rStyle w:val="s3"/>
          <w:sz w:val="28"/>
          <w:szCs w:val="28"/>
          <w:lang w:val="ru-RU"/>
        </w:rPr>
        <w:t xml:space="preserve"> </w:t>
      </w:r>
      <w:r w:rsidRPr="00491F31">
        <w:rPr>
          <w:sz w:val="28"/>
          <w:szCs w:val="28"/>
          <w:lang w:val="ru-RU"/>
        </w:rPr>
        <w:t>заявление на участие в конкурсе и документы</w:t>
      </w:r>
      <w:r w:rsidRPr="00491F31">
        <w:rPr>
          <w:rStyle w:val="s3"/>
          <w:color w:val="000000"/>
          <w:sz w:val="28"/>
          <w:szCs w:val="28"/>
          <w:lang w:val="ru-RU"/>
        </w:rPr>
        <w:t xml:space="preserve">, предусмотренные пунктом </w:t>
      </w:r>
      <w:r w:rsidR="00663F24">
        <w:rPr>
          <w:rStyle w:val="s3"/>
          <w:color w:val="70AD47" w:themeColor="accent6"/>
          <w:sz w:val="28"/>
          <w:szCs w:val="28"/>
          <w:lang w:val="ru-RU"/>
        </w:rPr>
        <w:t>2.6</w:t>
      </w:r>
      <w:r w:rsidRPr="00491F31">
        <w:rPr>
          <w:rStyle w:val="s3"/>
          <w:color w:val="70AD47" w:themeColor="accent6"/>
          <w:sz w:val="28"/>
          <w:szCs w:val="28"/>
          <w:lang w:val="ru-RU"/>
        </w:rPr>
        <w:t>.</w:t>
      </w:r>
      <w:r w:rsidRPr="00491F31">
        <w:rPr>
          <w:rStyle w:val="s3"/>
          <w:color w:val="000000"/>
          <w:sz w:val="28"/>
          <w:szCs w:val="28"/>
          <w:lang w:val="ru-RU"/>
        </w:rPr>
        <w:t xml:space="preserve"> настоящего Порядка. </w:t>
      </w:r>
    </w:p>
    <w:p w14:paraId="53F5F5DB" w14:textId="77777777" w:rsidR="001C32F5" w:rsidRPr="00491F31" w:rsidRDefault="004F607E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8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 xml:space="preserve">Основными принципами конкурса являются </w:t>
      </w:r>
      <w:r w:rsidRPr="00491F31">
        <w:rPr>
          <w:color w:val="000000"/>
          <w:sz w:val="28"/>
          <w:szCs w:val="28"/>
        </w:rPr>
        <w:t xml:space="preserve">равенство условий и </w:t>
      </w:r>
      <w:r w:rsidRPr="00491F31">
        <w:rPr>
          <w:rStyle w:val="s3"/>
          <w:color w:val="000000"/>
          <w:sz w:val="28"/>
          <w:szCs w:val="28"/>
        </w:rPr>
        <w:t xml:space="preserve">единство требований ко всем </w:t>
      </w:r>
      <w:r w:rsidRPr="00491F31">
        <w:rPr>
          <w:sz w:val="28"/>
          <w:szCs w:val="28"/>
        </w:rPr>
        <w:t>претендентам</w:t>
      </w:r>
      <w:r w:rsidRPr="00491F31">
        <w:rPr>
          <w:color w:val="000000"/>
          <w:sz w:val="28"/>
          <w:szCs w:val="28"/>
        </w:rPr>
        <w:t xml:space="preserve">, </w:t>
      </w:r>
      <w:r w:rsidRPr="00491F31">
        <w:rPr>
          <w:rStyle w:val="s3"/>
          <w:color w:val="000000"/>
          <w:sz w:val="28"/>
          <w:szCs w:val="28"/>
        </w:rPr>
        <w:t xml:space="preserve">объективность оценки их </w:t>
      </w:r>
      <w:r w:rsidRPr="00491F31">
        <w:rPr>
          <w:rStyle w:val="s8"/>
          <w:sz w:val="28"/>
          <w:szCs w:val="28"/>
        </w:rPr>
        <w:t>профессиональных и личностных качеств.</w:t>
      </w:r>
    </w:p>
    <w:p w14:paraId="1DE5B5B1" w14:textId="77777777" w:rsidR="001C32F5" w:rsidRPr="00491F31" w:rsidRDefault="004F607E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491F31">
        <w:rPr>
          <w:color w:val="000000"/>
          <w:sz w:val="28"/>
          <w:szCs w:val="28"/>
        </w:rPr>
        <w:t xml:space="preserve">Для проведения конкурса Советом формируется конкурсная комиссия (далее </w:t>
      </w:r>
      <w:r w:rsidRPr="00491F31">
        <w:rPr>
          <w:rStyle w:val="s3"/>
          <w:color w:val="000000"/>
          <w:sz w:val="28"/>
          <w:szCs w:val="28"/>
        </w:rPr>
        <w:t>–</w:t>
      </w:r>
      <w:r w:rsidRPr="00491F31">
        <w:rPr>
          <w:color w:val="000000"/>
          <w:sz w:val="28"/>
          <w:szCs w:val="28"/>
        </w:rPr>
        <w:t xml:space="preserve"> комиссия).</w:t>
      </w:r>
    </w:p>
    <w:p w14:paraId="107806B1" w14:textId="77777777" w:rsidR="001C32F5" w:rsidRPr="00491F31" w:rsidRDefault="004F607E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3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lastRenderedPageBreak/>
        <w:t xml:space="preserve">Периодом проведения конкурса является период со дня принятия Советом решения о проведении конкурса и до даты подведения итогов конкурса комиссией.  </w:t>
      </w:r>
    </w:p>
    <w:p w14:paraId="67A58166" w14:textId="77777777" w:rsidR="003A3847" w:rsidRDefault="004F607E" w:rsidP="003A3847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491F31">
        <w:rPr>
          <w:sz w:val="28"/>
          <w:szCs w:val="28"/>
          <w:lang w:eastAsia="ru-RU"/>
        </w:rPr>
        <w:t xml:space="preserve">Из числа кандидатов </w:t>
      </w:r>
      <w:r w:rsidRPr="00491F31">
        <w:rPr>
          <w:color w:val="000000"/>
          <w:sz w:val="28"/>
          <w:szCs w:val="28"/>
        </w:rPr>
        <w:t>на должность главы администрации</w:t>
      </w:r>
      <w:r w:rsidRPr="00491F31">
        <w:rPr>
          <w:sz w:val="28"/>
          <w:szCs w:val="28"/>
          <w:lang w:eastAsia="ru-RU"/>
        </w:rPr>
        <w:t>, представленных комиссией по результатам конкурса, Совет назначает лицо на должность главы администрации.</w:t>
      </w:r>
    </w:p>
    <w:p w14:paraId="536222BC" w14:textId="77777777" w:rsidR="003A3847" w:rsidRPr="003A3847" w:rsidRDefault="003A3847" w:rsidP="003A3847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3A3847">
        <w:rPr>
          <w:sz w:val="28"/>
          <w:szCs w:val="28"/>
        </w:rPr>
        <w:t>Расходы</w:t>
      </w:r>
      <w:r w:rsidR="005B41F2">
        <w:rPr>
          <w:sz w:val="28"/>
          <w:szCs w:val="28"/>
        </w:rPr>
        <w:t>, связанные с</w:t>
      </w:r>
      <w:r w:rsidRPr="003A3847">
        <w:rPr>
          <w:sz w:val="28"/>
          <w:szCs w:val="28"/>
        </w:rPr>
        <w:t xml:space="preserve"> участи</w:t>
      </w:r>
      <w:r w:rsidR="00713B3C">
        <w:rPr>
          <w:sz w:val="28"/>
          <w:szCs w:val="28"/>
        </w:rPr>
        <w:t>е</w:t>
      </w:r>
      <w:r w:rsidR="005B41F2">
        <w:rPr>
          <w:sz w:val="28"/>
          <w:szCs w:val="28"/>
        </w:rPr>
        <w:t>м</w:t>
      </w:r>
      <w:r w:rsidRPr="003A3847">
        <w:rPr>
          <w:sz w:val="28"/>
          <w:szCs w:val="28"/>
        </w:rPr>
        <w:t xml:space="preserve"> в конкурсе</w:t>
      </w:r>
      <w:r w:rsidR="005B41F2">
        <w:rPr>
          <w:sz w:val="28"/>
          <w:szCs w:val="28"/>
        </w:rPr>
        <w:t xml:space="preserve"> участие в заседании Совета</w:t>
      </w:r>
      <w:r w:rsidRPr="003A3847">
        <w:rPr>
          <w:sz w:val="28"/>
          <w:szCs w:val="28"/>
        </w:rPr>
        <w:t xml:space="preserve"> (проезд к месту проведения и обратно, наем жилого помещения, проживание, пользование услугами средств связи всех видов) </w:t>
      </w:r>
      <w:r w:rsidR="00713B3C">
        <w:rPr>
          <w:sz w:val="28"/>
          <w:szCs w:val="28"/>
        </w:rPr>
        <w:t xml:space="preserve">претенденты </w:t>
      </w:r>
      <w:r w:rsidR="005B41F2">
        <w:rPr>
          <w:sz w:val="28"/>
          <w:szCs w:val="28"/>
        </w:rPr>
        <w:t xml:space="preserve">и кандидаты на должность главы администрации </w:t>
      </w:r>
      <w:r w:rsidRPr="003A3847">
        <w:rPr>
          <w:sz w:val="28"/>
          <w:szCs w:val="28"/>
        </w:rPr>
        <w:t>производят за счет собственных средств.</w:t>
      </w:r>
    </w:p>
    <w:p w14:paraId="76DB69B9" w14:textId="77777777" w:rsidR="001C32F5" w:rsidRPr="00491F31" w:rsidRDefault="001C32F5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both"/>
        <w:rPr>
          <w:sz w:val="28"/>
          <w:szCs w:val="28"/>
        </w:rPr>
      </w:pPr>
    </w:p>
    <w:p w14:paraId="5A73DFD5" w14:textId="74DEBEF4" w:rsidR="001C32F5" w:rsidRPr="00491F31" w:rsidRDefault="004F607E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center"/>
        <w:rPr>
          <w:b/>
          <w:bCs/>
          <w:sz w:val="28"/>
          <w:szCs w:val="28"/>
        </w:rPr>
      </w:pPr>
      <w:r w:rsidRPr="00491F31">
        <w:rPr>
          <w:b/>
          <w:bCs/>
          <w:sz w:val="28"/>
          <w:szCs w:val="28"/>
        </w:rPr>
        <w:t>2. Порядок проведения и условия</w:t>
      </w:r>
      <w:r w:rsidR="00B05C2A">
        <w:rPr>
          <w:b/>
          <w:bCs/>
          <w:sz w:val="28"/>
          <w:szCs w:val="28"/>
        </w:rPr>
        <w:t xml:space="preserve"> </w:t>
      </w:r>
      <w:r w:rsidRPr="00491F31">
        <w:rPr>
          <w:b/>
          <w:bCs/>
          <w:sz w:val="28"/>
          <w:szCs w:val="28"/>
        </w:rPr>
        <w:t>конкурса</w:t>
      </w:r>
    </w:p>
    <w:p w14:paraId="2A5ED183" w14:textId="77777777" w:rsidR="001C32F5" w:rsidRPr="00491F31" w:rsidRDefault="001C32F5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center"/>
        <w:rPr>
          <w:b/>
          <w:bCs/>
          <w:sz w:val="28"/>
          <w:szCs w:val="28"/>
        </w:rPr>
      </w:pPr>
    </w:p>
    <w:p w14:paraId="12984DFB" w14:textId="77777777" w:rsidR="001C32F5" w:rsidRPr="00491F31" w:rsidRDefault="004F607E">
      <w:pPr>
        <w:pStyle w:val="11"/>
        <w:numPr>
          <w:ilvl w:val="1"/>
          <w:numId w:val="3"/>
        </w:numPr>
        <w:tabs>
          <w:tab w:val="left" w:pos="360"/>
          <w:tab w:val="left" w:pos="1418"/>
        </w:tabs>
        <w:spacing w:before="0" w:after="0"/>
        <w:ind w:left="0" w:right="-2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Конкурс объявляется по решению Совета, оформляемому соответствующим правовым актом Совета (далее – решение о проведении конкурса), которым в том числе определяется дата проведения конкурса, а также утверждается текст объявления о проведении конкурса, содержащего следующую информацию:</w:t>
      </w:r>
    </w:p>
    <w:p w14:paraId="77F46348" w14:textId="77777777"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rPr>
          <w:rFonts w:eastAsia="Symbol"/>
          <w:sz w:val="28"/>
          <w:szCs w:val="28"/>
        </w:rPr>
      </w:pPr>
      <w:r w:rsidRPr="00491F31">
        <w:rPr>
          <w:sz w:val="28"/>
          <w:szCs w:val="28"/>
        </w:rPr>
        <w:t xml:space="preserve">полное наименование должности; </w:t>
      </w:r>
    </w:p>
    <w:p w14:paraId="7591BDD5" w14:textId="77777777"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Fonts w:eastAsia="Symbol"/>
          <w:sz w:val="28"/>
          <w:szCs w:val="28"/>
        </w:rPr>
      </w:pPr>
      <w:r w:rsidRPr="00491F31">
        <w:rPr>
          <w:sz w:val="28"/>
          <w:szCs w:val="28"/>
          <w:lang w:eastAsia="ru-RU"/>
        </w:rPr>
        <w:t>условия конкурса, сведения о дате, времени и месте проведения конкурса;</w:t>
      </w:r>
    </w:p>
    <w:p w14:paraId="732C9E2B" w14:textId="77777777"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Fonts w:eastAsia="Symbol"/>
          <w:sz w:val="28"/>
          <w:szCs w:val="28"/>
        </w:rPr>
      </w:pPr>
      <w:r w:rsidRPr="00491F31">
        <w:rPr>
          <w:sz w:val="28"/>
          <w:szCs w:val="28"/>
          <w:lang w:eastAsia="ru-RU"/>
        </w:rPr>
        <w:t xml:space="preserve">сведения о </w:t>
      </w:r>
      <w:r w:rsidRPr="00491F31">
        <w:rPr>
          <w:sz w:val="28"/>
          <w:szCs w:val="28"/>
        </w:rPr>
        <w:t>месте и сроках подачи документов для участия в конкурсе;</w:t>
      </w:r>
    </w:p>
    <w:p w14:paraId="11BCD953" w14:textId="77777777"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sz w:val="28"/>
          <w:szCs w:val="28"/>
        </w:rPr>
      </w:pPr>
      <w:r w:rsidRPr="00491F31">
        <w:rPr>
          <w:sz w:val="28"/>
          <w:szCs w:val="28"/>
        </w:rPr>
        <w:t>требования к кандидатам на должность главы администрации;</w:t>
      </w:r>
    </w:p>
    <w:p w14:paraId="14EA08D1" w14:textId="77777777"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sz w:val="28"/>
          <w:szCs w:val="28"/>
        </w:rPr>
      </w:pPr>
      <w:r w:rsidRPr="00491F31">
        <w:rPr>
          <w:sz w:val="28"/>
          <w:szCs w:val="28"/>
        </w:rPr>
        <w:t>контактная информация;</w:t>
      </w:r>
    </w:p>
    <w:p w14:paraId="7160EE39" w14:textId="77777777"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иная информация о конкурсе (при необходимости).</w:t>
      </w:r>
    </w:p>
    <w:p w14:paraId="2E9FF8AB" w14:textId="77777777" w:rsidR="00933CD1" w:rsidRPr="00491F31" w:rsidRDefault="004F607E" w:rsidP="00933CD1">
      <w:pPr>
        <w:pStyle w:val="p13"/>
        <w:numPr>
          <w:ilvl w:val="1"/>
          <w:numId w:val="3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 xml:space="preserve">Решением о проведении конкурса, предусмотренным пунктом 2.1 настоящего Порядка, устанавливается срок опубликования (размещения) объявления о проведении конкурса и проекта контракта, </w:t>
      </w:r>
      <w:r w:rsidRPr="00491F31">
        <w:rPr>
          <w:sz w:val="28"/>
          <w:szCs w:val="28"/>
          <w:lang w:eastAsia="ru-RU"/>
        </w:rPr>
        <w:t xml:space="preserve">заключаемого с главой администрации, который не может быть </w:t>
      </w:r>
      <w:r w:rsidRPr="00491F31">
        <w:rPr>
          <w:sz w:val="28"/>
          <w:szCs w:val="28"/>
        </w:rPr>
        <w:t>позднее чем за 20 дней до дня проведения конкурса.</w:t>
      </w:r>
    </w:p>
    <w:p w14:paraId="4A138A9E" w14:textId="33D29D92" w:rsidR="00933CD1" w:rsidRPr="00491F31" w:rsidRDefault="004F607E" w:rsidP="00933CD1">
      <w:pPr>
        <w:pStyle w:val="p13"/>
        <w:numPr>
          <w:ilvl w:val="1"/>
          <w:numId w:val="3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Объявление о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проведении конкурса, </w:t>
      </w:r>
      <w:r w:rsidRPr="00491F31">
        <w:rPr>
          <w:sz w:val="28"/>
          <w:szCs w:val="28"/>
          <w:lang w:eastAsia="ru-RU"/>
        </w:rPr>
        <w:t xml:space="preserve">а также проект контракта, заключаемого с главой администрации, </w:t>
      </w:r>
      <w:r w:rsidRPr="00491F31">
        <w:rPr>
          <w:sz w:val="28"/>
          <w:szCs w:val="28"/>
        </w:rPr>
        <w:t xml:space="preserve">публикуются (размещаются) Советом </w:t>
      </w:r>
      <w:r w:rsidRPr="00491F31">
        <w:rPr>
          <w:sz w:val="28"/>
          <w:szCs w:val="28"/>
          <w:shd w:val="clear" w:color="auto" w:fill="FFFFFF"/>
        </w:rPr>
        <w:t xml:space="preserve">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Федерации», </w:t>
      </w:r>
      <w:r w:rsidRPr="00491F31">
        <w:rPr>
          <w:sz w:val="28"/>
          <w:szCs w:val="28"/>
        </w:rPr>
        <w:t xml:space="preserve">в средствах массовой информации, официальном сайте </w:t>
      </w:r>
      <w:r w:rsidR="006A31E5" w:rsidRPr="006A31E5">
        <w:rPr>
          <w:color w:val="FF0000"/>
          <w:sz w:val="28"/>
          <w:szCs w:val="28"/>
        </w:rPr>
        <w:t>администрации Трубчевского муниципального района</w:t>
      </w:r>
      <w:r w:rsidR="00B05C2A">
        <w:rPr>
          <w:color w:val="FF0000"/>
          <w:sz w:val="28"/>
          <w:szCs w:val="28"/>
        </w:rPr>
        <w:t xml:space="preserve"> </w:t>
      </w:r>
      <w:r w:rsidRPr="00491F31">
        <w:rPr>
          <w:sz w:val="28"/>
          <w:szCs w:val="28"/>
          <w:shd w:val="clear" w:color="auto" w:fill="FFFFFF"/>
        </w:rPr>
        <w:t>в</w:t>
      </w:r>
      <w:r w:rsidR="006A31E5">
        <w:rPr>
          <w:sz w:val="28"/>
          <w:szCs w:val="28"/>
          <w:shd w:val="clear" w:color="auto" w:fill="FFFFFF"/>
        </w:rPr>
        <w:t xml:space="preserve"> </w:t>
      </w:r>
      <w:r w:rsidRPr="00491F31">
        <w:rPr>
          <w:sz w:val="28"/>
          <w:szCs w:val="28"/>
          <w:shd w:val="clear" w:color="auto" w:fill="FFFFFF"/>
        </w:rPr>
        <w:t>информационно-телекоммуникационной сети «Интернет» (далее – сайт администрации)</w:t>
      </w:r>
      <w:r w:rsidRPr="00491F31">
        <w:rPr>
          <w:sz w:val="28"/>
          <w:szCs w:val="28"/>
        </w:rPr>
        <w:t>.</w:t>
      </w:r>
    </w:p>
    <w:p w14:paraId="6AB9A8B6" w14:textId="77777777" w:rsidR="001C32F5" w:rsidRPr="00491F31" w:rsidRDefault="004F607E" w:rsidP="00933CD1">
      <w:pPr>
        <w:pStyle w:val="p13"/>
        <w:numPr>
          <w:ilvl w:val="1"/>
          <w:numId w:val="3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  <w:lang w:eastAsia="ru-RU"/>
        </w:rPr>
        <w:t xml:space="preserve">Право на участие в конкурсе имеют граждане Российской Федерации, </w:t>
      </w:r>
      <w:r w:rsidRPr="00491F31">
        <w:rPr>
          <w:sz w:val="28"/>
          <w:szCs w:val="28"/>
        </w:rPr>
        <w:t>достигшие возраста 25 лет, и</w:t>
      </w:r>
      <w:r w:rsidRPr="00491F31">
        <w:rPr>
          <w:sz w:val="28"/>
          <w:szCs w:val="28"/>
          <w:lang w:eastAsia="ru-RU"/>
        </w:rPr>
        <w:t xml:space="preserve"> отвечающие следующим квалификационным требованиям </w:t>
      </w:r>
      <w:r w:rsidRPr="00491F31">
        <w:rPr>
          <w:sz w:val="28"/>
          <w:szCs w:val="28"/>
        </w:rPr>
        <w:t xml:space="preserve">к уровню профессионального образования, стажу муниципальной службы или стажу работы по специальности, </w:t>
      </w:r>
      <w:r w:rsidRPr="00491F31">
        <w:rPr>
          <w:sz w:val="28"/>
          <w:szCs w:val="28"/>
        </w:rPr>
        <w:lastRenderedPageBreak/>
        <w:t xml:space="preserve">направлению подготовки, необходимым для замещения </w:t>
      </w:r>
      <w:r w:rsidRPr="00491F31">
        <w:rPr>
          <w:sz w:val="28"/>
          <w:szCs w:val="28"/>
          <w:lang w:eastAsia="ru-RU"/>
        </w:rPr>
        <w:t xml:space="preserve"> должности главы администрации, установленным в соответствии с </w:t>
      </w:r>
      <w:r w:rsidRPr="00491F31">
        <w:rPr>
          <w:rStyle w:val="s3"/>
          <w:color w:val="000000"/>
          <w:sz w:val="28"/>
          <w:szCs w:val="28"/>
        </w:rPr>
        <w:t>Законом Брянской области от 16 ноября 2007 года № 156-З «О муниципальной службе в Брянской области» (далее - Закон Брянской области № 156-З):</w:t>
      </w:r>
    </w:p>
    <w:p w14:paraId="6F8A3BBC" w14:textId="4C494159" w:rsidR="001C32F5" w:rsidRPr="00491F31" w:rsidRDefault="006A31E5">
      <w:pPr>
        <w:pStyle w:val="ad"/>
        <w:spacing w:beforeAutospacing="0" w:afterAutospacing="0" w:line="228" w:lineRule="atLeast"/>
        <w:ind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Высшее </w:t>
      </w:r>
      <w:r w:rsidR="004F607E" w:rsidRPr="00491F31">
        <w:rPr>
          <w:sz w:val="28"/>
          <w:szCs w:val="28"/>
          <w:lang w:val="ru-RU"/>
        </w:rPr>
        <w:t xml:space="preserve">образование не ниже уровня специалитета, магистратуры </w:t>
      </w:r>
      <w:r>
        <w:rPr>
          <w:sz w:val="28"/>
          <w:szCs w:val="28"/>
          <w:lang w:val="ru-RU"/>
        </w:rPr>
        <w:t>без предъявления требований к стажу</w:t>
      </w:r>
      <w:r w:rsidR="004F607E" w:rsidRPr="00491F31">
        <w:rPr>
          <w:sz w:val="28"/>
          <w:szCs w:val="28"/>
          <w:lang w:val="ru-RU"/>
        </w:rPr>
        <w:t>.</w:t>
      </w:r>
    </w:p>
    <w:p w14:paraId="25229189" w14:textId="77777777" w:rsidR="001C32F5" w:rsidRPr="00491F31" w:rsidRDefault="004F607E">
      <w:pPr>
        <w:pStyle w:val="ad"/>
        <w:spacing w:beforeAutospacing="0" w:afterAutospacing="0" w:line="228" w:lineRule="atLeast"/>
        <w:ind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Квалификационное требование для замещения </w:t>
      </w:r>
      <w:r w:rsidRPr="00491F31">
        <w:rPr>
          <w:sz w:val="28"/>
          <w:szCs w:val="28"/>
          <w:lang w:val="ru-RU" w:eastAsia="ru-RU"/>
        </w:rPr>
        <w:t>должности главы администрации</w:t>
      </w:r>
      <w:r w:rsidRPr="00491F31">
        <w:rPr>
          <w:sz w:val="28"/>
          <w:szCs w:val="28"/>
          <w:lang w:val="ru-RU"/>
        </w:rPr>
        <w:t xml:space="preserve"> о наличии высшего образования не ниже уровня специалитета, магистратуры не применяется к гражданам, претендующим на замещение указанной должности, получившим высшее профессиональное образование до 29 августа 1996 года. </w:t>
      </w:r>
    </w:p>
    <w:p w14:paraId="3A360086" w14:textId="77777777" w:rsidR="001C32F5" w:rsidRPr="00491F31" w:rsidRDefault="004F607E">
      <w:pPr>
        <w:pStyle w:val="ad"/>
        <w:spacing w:beforeAutospacing="0" w:afterAutospacing="0" w:line="228" w:lineRule="atLeast"/>
        <w:ind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>Для лиц, имеющих дипломы с отличием специалиста, магистра,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высших должностей муниципальной службы - не менее одного года стажа муниципальной службу или двух лет стажа работы по специальности, направлению подготовки.</w:t>
      </w:r>
    </w:p>
    <w:p w14:paraId="44BEE0A8" w14:textId="77777777" w:rsidR="001C32F5" w:rsidRPr="00491F31" w:rsidRDefault="004F607E">
      <w:pPr>
        <w:pStyle w:val="ad"/>
        <w:numPr>
          <w:ilvl w:val="1"/>
          <w:numId w:val="3"/>
        </w:numPr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>К кандидатам на должность главы администрации предъявляются следующие дополнительные требования:</w:t>
      </w:r>
    </w:p>
    <w:p w14:paraId="69BD6DE9" w14:textId="40A3273B" w:rsidR="001C32F5" w:rsidRPr="00491F31" w:rsidRDefault="004F607E">
      <w:pPr>
        <w:pStyle w:val="ad"/>
        <w:numPr>
          <w:ilvl w:val="0"/>
          <w:numId w:val="5"/>
        </w:numPr>
        <w:tabs>
          <w:tab w:val="left" w:pos="0"/>
          <w:tab w:val="left" w:pos="1200"/>
        </w:tabs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знание </w:t>
      </w:r>
      <w:hyperlink r:id="rId9" w:history="1">
        <w:r w:rsidRPr="00491F31">
          <w:rPr>
            <w:rStyle w:val="a4"/>
            <w:sz w:val="28"/>
            <w:szCs w:val="28"/>
            <w:u w:val="none"/>
            <w:lang w:val="ru-RU"/>
          </w:rPr>
          <w:t>Конституции</w:t>
        </w:r>
      </w:hyperlink>
      <w:r w:rsidRPr="00491F31">
        <w:rPr>
          <w:sz w:val="28"/>
          <w:szCs w:val="28"/>
          <w:lang w:val="ru-RU"/>
        </w:rPr>
        <w:t xml:space="preserve"> Российской Федерации, Федерального </w:t>
      </w:r>
      <w:hyperlink r:id="rId10" w:history="1">
        <w:r w:rsidRPr="00491F31">
          <w:rPr>
            <w:rStyle w:val="a4"/>
            <w:sz w:val="28"/>
            <w:szCs w:val="28"/>
            <w:u w:val="none"/>
            <w:lang w:val="ru-RU"/>
          </w:rPr>
          <w:t>закона</w:t>
        </w:r>
      </w:hyperlink>
      <w:r w:rsidR="00347BA7">
        <w:rPr>
          <w:lang w:val="ru-RU"/>
        </w:rPr>
        <w:t xml:space="preserve"> </w:t>
      </w:r>
      <w:r w:rsidRPr="00491F31">
        <w:rPr>
          <w:rStyle w:val="s3"/>
          <w:color w:val="000000"/>
          <w:sz w:val="28"/>
          <w:szCs w:val="28"/>
          <w:lang w:val="ru-RU"/>
        </w:rPr>
        <w:t>от</w:t>
      </w:r>
      <w:r w:rsidRPr="00491F31">
        <w:rPr>
          <w:rStyle w:val="s3"/>
          <w:color w:val="000000"/>
          <w:sz w:val="28"/>
          <w:szCs w:val="28"/>
        </w:rPr>
        <w:t> </w:t>
      </w:r>
      <w:r w:rsidRPr="00491F31">
        <w:rPr>
          <w:rStyle w:val="s3"/>
          <w:color w:val="000000"/>
          <w:sz w:val="28"/>
          <w:szCs w:val="28"/>
          <w:lang w:val="ru-RU"/>
        </w:rPr>
        <w:t>6 октября 2003 года № 131-ФЗ «</w:t>
      </w:r>
      <w:r w:rsidRPr="00491F31">
        <w:rPr>
          <w:sz w:val="28"/>
          <w:szCs w:val="28"/>
          <w:lang w:val="ru-RU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11" w:history="1">
        <w:r w:rsidRPr="00491F31">
          <w:rPr>
            <w:rStyle w:val="a4"/>
            <w:sz w:val="28"/>
            <w:szCs w:val="28"/>
            <w:u w:val="none"/>
            <w:lang w:val="ru-RU"/>
          </w:rPr>
          <w:t>Устава</w:t>
        </w:r>
      </w:hyperlink>
      <w:r w:rsidRPr="00491F31">
        <w:rPr>
          <w:sz w:val="28"/>
          <w:szCs w:val="28"/>
          <w:lang w:val="ru-RU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 </w:t>
      </w:r>
      <w:proofErr w:type="spellStart"/>
      <w:r w:rsidR="0093128F" w:rsidRPr="0093128F">
        <w:rPr>
          <w:sz w:val="28"/>
          <w:szCs w:val="28"/>
          <w:lang w:val="ru-RU"/>
        </w:rPr>
        <w:t>Селецкого</w:t>
      </w:r>
      <w:proofErr w:type="spellEnd"/>
      <w:r w:rsidRPr="00491F31">
        <w:rPr>
          <w:rStyle w:val="s3"/>
          <w:color w:val="000000"/>
          <w:sz w:val="28"/>
          <w:szCs w:val="28"/>
          <w:lang w:val="ru-RU"/>
        </w:rPr>
        <w:t xml:space="preserve"> </w:t>
      </w:r>
      <w:r w:rsidR="00B65CD5">
        <w:rPr>
          <w:rStyle w:val="s3"/>
          <w:color w:val="000000"/>
          <w:sz w:val="28"/>
          <w:szCs w:val="28"/>
          <w:lang w:val="ru-RU"/>
        </w:rPr>
        <w:t>сельского поселения</w:t>
      </w:r>
      <w:r w:rsidRPr="00491F31">
        <w:rPr>
          <w:sz w:val="28"/>
          <w:szCs w:val="28"/>
          <w:lang w:val="ru-RU"/>
        </w:rPr>
        <w:t>.</w:t>
      </w:r>
    </w:p>
    <w:p w14:paraId="232E7E87" w14:textId="77777777" w:rsidR="001C32F5" w:rsidRPr="00491F31" w:rsidRDefault="00347BA7">
      <w:pPr>
        <w:pStyle w:val="ad"/>
        <w:numPr>
          <w:ilvl w:val="0"/>
          <w:numId w:val="5"/>
        </w:numPr>
        <w:tabs>
          <w:tab w:val="left" w:pos="0"/>
          <w:tab w:val="left" w:pos="1200"/>
        </w:tabs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в</w:t>
      </w:r>
      <w:proofErr w:type="spellStart"/>
      <w:r w:rsidR="004F607E" w:rsidRPr="00491F31">
        <w:rPr>
          <w:sz w:val="28"/>
          <w:szCs w:val="28"/>
        </w:rPr>
        <w:t>озраст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4F607E" w:rsidRPr="00491F31">
        <w:rPr>
          <w:sz w:val="28"/>
          <w:szCs w:val="28"/>
        </w:rPr>
        <w:t>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4F607E" w:rsidRPr="00491F31">
        <w:rPr>
          <w:sz w:val="28"/>
          <w:szCs w:val="28"/>
        </w:rPr>
        <w:t>моложе</w:t>
      </w:r>
      <w:proofErr w:type="spellEnd"/>
      <w:r w:rsidR="004F607E" w:rsidRPr="00491F31">
        <w:rPr>
          <w:sz w:val="28"/>
          <w:szCs w:val="28"/>
        </w:rPr>
        <w:t xml:space="preserve"> 25 </w:t>
      </w:r>
      <w:proofErr w:type="spellStart"/>
      <w:r w:rsidR="004F607E" w:rsidRPr="00491F31">
        <w:rPr>
          <w:sz w:val="28"/>
          <w:szCs w:val="28"/>
        </w:rPr>
        <w:t>лет</w:t>
      </w:r>
      <w:proofErr w:type="spellEnd"/>
      <w:r w:rsidR="004F607E" w:rsidRPr="00491F31">
        <w:rPr>
          <w:sz w:val="28"/>
          <w:szCs w:val="28"/>
        </w:rPr>
        <w:t xml:space="preserve">; </w:t>
      </w:r>
    </w:p>
    <w:p w14:paraId="49B8D6B0" w14:textId="77777777" w:rsidR="001C32F5" w:rsidRPr="00491F31" w:rsidRDefault="004F607E">
      <w:pPr>
        <w:pStyle w:val="ad"/>
        <w:numPr>
          <w:ilvl w:val="0"/>
          <w:numId w:val="5"/>
        </w:numPr>
        <w:tabs>
          <w:tab w:val="left" w:pos="0"/>
          <w:tab w:val="left" w:pos="1200"/>
        </w:tabs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отсутствие непогашенной или неснятой судимости; </w:t>
      </w:r>
    </w:p>
    <w:p w14:paraId="4AC81871" w14:textId="77777777" w:rsidR="001C32F5" w:rsidRPr="00491F31" w:rsidRDefault="004F607E">
      <w:pPr>
        <w:pStyle w:val="ad"/>
        <w:spacing w:beforeAutospacing="0" w:afterAutospacing="0" w:line="228" w:lineRule="atLeast"/>
        <w:ind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Порядок проведения комиссией проверки знания претендентами правовых актов, указанных в подпункте </w:t>
      </w:r>
      <w:r w:rsidR="003A3847">
        <w:rPr>
          <w:sz w:val="28"/>
          <w:szCs w:val="28"/>
          <w:lang w:val="ru-RU"/>
        </w:rPr>
        <w:t>«а»</w:t>
      </w:r>
      <w:r w:rsidRPr="00491F31">
        <w:rPr>
          <w:sz w:val="28"/>
          <w:szCs w:val="28"/>
          <w:lang w:val="ru-RU"/>
        </w:rPr>
        <w:t xml:space="preserve"> пункта 2.5 настоящего Порядка, устанавливается настоящим Порядком.</w:t>
      </w:r>
    </w:p>
    <w:p w14:paraId="795E86A8" w14:textId="77777777" w:rsidR="001C32F5" w:rsidRPr="00491F31" w:rsidRDefault="004F607E">
      <w:pPr>
        <w:pStyle w:val="p4"/>
        <w:numPr>
          <w:ilvl w:val="1"/>
          <w:numId w:val="3"/>
        </w:numPr>
        <w:shd w:val="clear" w:color="auto" w:fill="FFFFFF"/>
        <w:tabs>
          <w:tab w:val="left" w:pos="851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t>Гражданин Российской Федерации, изъявивший желание участвовать в конкурсе, представляет в Совет следующие документы:</w:t>
      </w:r>
    </w:p>
    <w:p w14:paraId="3A60D28B" w14:textId="77777777" w:rsidR="001C32F5" w:rsidRPr="00491F31" w:rsidRDefault="004F607E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личное заявление на участие в конкурсе;</w:t>
      </w:r>
    </w:p>
    <w:p w14:paraId="2F79ED8C" w14:textId="77777777" w:rsidR="001C32F5" w:rsidRPr="00491F31" w:rsidRDefault="004F607E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bCs/>
          <w:sz w:val="28"/>
          <w:szCs w:val="28"/>
        </w:rPr>
        <w:t xml:space="preserve">заполненную и подписанную анкету по форме, утвержденной </w:t>
      </w:r>
      <w:r w:rsidRPr="00491F31">
        <w:rPr>
          <w:sz w:val="28"/>
          <w:szCs w:val="28"/>
        </w:rPr>
        <w:t xml:space="preserve">распоряжением Правительства Российской Федерации от 26 мая 2005 года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Федерации», </w:t>
      </w:r>
      <w:r w:rsidRPr="00491F31">
        <w:rPr>
          <w:rStyle w:val="s3"/>
          <w:bCs/>
          <w:sz w:val="28"/>
          <w:szCs w:val="28"/>
        </w:rPr>
        <w:t>с фотографией размером 4х6 см</w:t>
      </w:r>
      <w:r w:rsidRPr="00491F31">
        <w:rPr>
          <w:bCs/>
          <w:sz w:val="28"/>
          <w:szCs w:val="28"/>
        </w:rPr>
        <w:t>;</w:t>
      </w:r>
    </w:p>
    <w:p w14:paraId="739ADF89" w14:textId="77777777" w:rsidR="001C32F5" w:rsidRPr="006A31E5" w:rsidRDefault="004F607E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b/>
          <w:bCs/>
          <w:sz w:val="28"/>
          <w:szCs w:val="28"/>
        </w:rPr>
      </w:pPr>
      <w:r w:rsidRPr="00491F31">
        <w:rPr>
          <w:bCs/>
          <w:sz w:val="28"/>
          <w:szCs w:val="28"/>
        </w:rPr>
        <w:t>а</w:t>
      </w:r>
      <w:r w:rsidRPr="00491F31">
        <w:rPr>
          <w:sz w:val="28"/>
          <w:szCs w:val="28"/>
        </w:rPr>
        <w:t xml:space="preserve">втобиографию, </w:t>
      </w:r>
      <w:r w:rsidRPr="006A31E5">
        <w:rPr>
          <w:rStyle w:val="a5"/>
          <w:rFonts w:eastAsia="Arial"/>
          <w:b w:val="0"/>
          <w:bCs w:val="0"/>
          <w:color w:val="333333"/>
          <w:sz w:val="28"/>
          <w:szCs w:val="28"/>
          <w:shd w:val="clear" w:color="auto" w:fill="FFFFFF"/>
        </w:rPr>
        <w:t>составленную в произвольной форме</w:t>
      </w:r>
      <w:r w:rsidRPr="006A31E5">
        <w:rPr>
          <w:b/>
          <w:bCs/>
          <w:sz w:val="28"/>
          <w:szCs w:val="28"/>
        </w:rPr>
        <w:t>;</w:t>
      </w:r>
    </w:p>
    <w:p w14:paraId="177E7625" w14:textId="77777777" w:rsidR="001C32F5" w:rsidRPr="00491F31" w:rsidRDefault="004F607E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bCs/>
          <w:sz w:val="28"/>
          <w:szCs w:val="28"/>
        </w:rPr>
      </w:pPr>
      <w:r w:rsidRPr="00491F31">
        <w:rPr>
          <w:sz w:val="28"/>
          <w:szCs w:val="28"/>
        </w:rPr>
        <w:t>копи</w:t>
      </w:r>
      <w:r w:rsidRPr="00491F31">
        <w:rPr>
          <w:bCs/>
          <w:sz w:val="28"/>
          <w:szCs w:val="28"/>
        </w:rPr>
        <w:t xml:space="preserve">ю </w:t>
      </w:r>
      <w:r w:rsidRPr="00491F31">
        <w:rPr>
          <w:sz w:val="28"/>
          <w:szCs w:val="28"/>
        </w:rPr>
        <w:t>паспорта или заменяющего его документа (соответствующий документ предъявляется лично по прибытии на конкурс);</w:t>
      </w:r>
    </w:p>
    <w:p w14:paraId="69872827" w14:textId="77777777" w:rsidR="001C32F5" w:rsidRPr="00491F31" w:rsidRDefault="004F607E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bCs/>
          <w:sz w:val="28"/>
          <w:szCs w:val="28"/>
        </w:rPr>
      </w:pPr>
      <w:r w:rsidRPr="00491F31">
        <w:rPr>
          <w:bCs/>
          <w:sz w:val="28"/>
          <w:szCs w:val="28"/>
        </w:rPr>
        <w:lastRenderedPageBreak/>
        <w:t>документы, подтверждающие необходимый уровень образования и стаж работы:</w:t>
      </w:r>
    </w:p>
    <w:p w14:paraId="011C61A6" w14:textId="77777777" w:rsidR="001C32F5" w:rsidRPr="00491F31" w:rsidRDefault="004F607E">
      <w:pPr>
        <w:pStyle w:val="p8"/>
        <w:shd w:val="clear" w:color="auto" w:fill="FFFFFF"/>
        <w:tabs>
          <w:tab w:val="left" w:pos="720"/>
        </w:tabs>
        <w:spacing w:before="0" w:after="0"/>
        <w:ind w:firstLineChars="257" w:firstLine="720"/>
        <w:jc w:val="both"/>
        <w:rPr>
          <w:bCs/>
          <w:sz w:val="28"/>
          <w:szCs w:val="28"/>
        </w:rPr>
      </w:pPr>
      <w:r w:rsidRPr="00491F31">
        <w:rPr>
          <w:bCs/>
          <w:sz w:val="28"/>
          <w:szCs w:val="28"/>
        </w:rPr>
        <w:t xml:space="preserve"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гражданина; </w:t>
      </w:r>
    </w:p>
    <w:p w14:paraId="38DACBFC" w14:textId="77777777" w:rsidR="001C32F5" w:rsidRPr="00491F31" w:rsidRDefault="004F607E">
      <w:pPr>
        <w:pStyle w:val="p8"/>
        <w:shd w:val="clear" w:color="auto" w:fill="FFFFFF"/>
        <w:tabs>
          <w:tab w:val="left" w:pos="720"/>
        </w:tabs>
        <w:spacing w:before="0" w:after="0"/>
        <w:ind w:firstLineChars="257" w:firstLine="720"/>
        <w:jc w:val="both"/>
        <w:rPr>
          <w:bCs/>
          <w:sz w:val="28"/>
          <w:szCs w:val="28"/>
        </w:rPr>
      </w:pPr>
      <w:r w:rsidRPr="00491F31">
        <w:rPr>
          <w:bCs/>
          <w:sz w:val="28"/>
          <w:szCs w:val="28"/>
        </w:rPr>
        <w:t xml:space="preserve">копии документов об образовании, а также по желанию гражданина копии документов о присвоении ученой степени, ученого звания, заверенные нотариально или кадровой службой по месту службы (работы); </w:t>
      </w:r>
    </w:p>
    <w:p w14:paraId="3CD0629B" w14:textId="77777777" w:rsidR="001C32F5" w:rsidRPr="00491F31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rStyle w:val="s3"/>
          <w:sz w:val="28"/>
          <w:szCs w:val="28"/>
          <w:lang w:val="ru-RU"/>
        </w:rPr>
        <w:t xml:space="preserve">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 Указанные сведения </w:t>
      </w:r>
      <w:r w:rsidRPr="00491F31">
        <w:rPr>
          <w:sz w:val="28"/>
          <w:szCs w:val="28"/>
          <w:lang w:val="ru-RU"/>
        </w:rPr>
        <w:t xml:space="preserve">представляются по форме </w:t>
      </w:r>
      <w:hyperlink r:id="rId12" w:history="1"/>
      <w:r w:rsidRPr="00491F31">
        <w:rPr>
          <w:sz w:val="28"/>
          <w:szCs w:val="28"/>
          <w:lang w:val="ru-RU"/>
        </w:rPr>
        <w:t xml:space="preserve">справки о доходах, расходах, об имуществе и обязательствах имущественного характера, утвержденной Указом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</w:t>
      </w:r>
      <w:hyperlink r:id="rId13" w:history="1"/>
      <w:r w:rsidRPr="00491F31">
        <w:rPr>
          <w:sz w:val="28"/>
          <w:szCs w:val="28"/>
          <w:lang w:val="ru-RU"/>
        </w:rPr>
        <w:t>заполненной с использованием специального программного обеспечения «Справки БК», размещенного на официальном сайте Президента Российской Федерации (</w:t>
      </w:r>
      <w:hyperlink r:id="rId14" w:history="1">
        <w:r w:rsidRPr="00491F31">
          <w:rPr>
            <w:rStyle w:val="a3"/>
            <w:color w:val="000000"/>
            <w:sz w:val="28"/>
            <w:szCs w:val="28"/>
          </w:rPr>
          <w:t>http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://</w:t>
        </w:r>
        <w:r w:rsidRPr="00491F31">
          <w:rPr>
            <w:rStyle w:val="a3"/>
            <w:color w:val="000000"/>
            <w:sz w:val="28"/>
            <w:szCs w:val="28"/>
          </w:rPr>
          <w:t>www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.</w:t>
        </w:r>
        <w:r w:rsidRPr="00491F31">
          <w:rPr>
            <w:rStyle w:val="a3"/>
            <w:color w:val="000000"/>
            <w:sz w:val="28"/>
            <w:szCs w:val="28"/>
          </w:rPr>
          <w:t>kremlin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.</w:t>
        </w:r>
        <w:r w:rsidRPr="00491F31">
          <w:rPr>
            <w:rStyle w:val="a3"/>
            <w:color w:val="000000"/>
            <w:sz w:val="28"/>
            <w:szCs w:val="28"/>
          </w:rPr>
          <w:t>ru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/</w:t>
        </w:r>
        <w:r w:rsidRPr="00491F31">
          <w:rPr>
            <w:rStyle w:val="a3"/>
            <w:color w:val="000000"/>
            <w:sz w:val="28"/>
            <w:szCs w:val="28"/>
          </w:rPr>
          <w:t>structure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/</w:t>
        </w:r>
        <w:r w:rsidRPr="00491F31">
          <w:rPr>
            <w:rStyle w:val="a3"/>
            <w:color w:val="000000"/>
            <w:sz w:val="28"/>
            <w:szCs w:val="28"/>
          </w:rPr>
          <w:t>additional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/12</w:t>
        </w:r>
      </w:hyperlink>
      <w:r w:rsidRPr="00491F31">
        <w:rPr>
          <w:rStyle w:val="a4"/>
          <w:color w:val="000000"/>
          <w:sz w:val="28"/>
          <w:szCs w:val="28"/>
          <w:lang w:val="ru-RU"/>
        </w:rPr>
        <w:t>)</w:t>
      </w:r>
      <w:r w:rsidRPr="00491F31">
        <w:rPr>
          <w:sz w:val="28"/>
          <w:szCs w:val="28"/>
          <w:lang w:val="ru-RU"/>
        </w:rPr>
        <w:t>, ссылка на который также размещена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(</w:t>
      </w:r>
      <w:hyperlink r:id="rId15" w:history="1">
        <w:r w:rsidRPr="00491F31">
          <w:rPr>
            <w:rStyle w:val="a3"/>
            <w:color w:val="000000"/>
            <w:sz w:val="28"/>
            <w:szCs w:val="28"/>
          </w:rPr>
          <w:t>https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://</w:t>
        </w:r>
        <w:r w:rsidRPr="00491F31">
          <w:rPr>
            <w:rStyle w:val="a3"/>
            <w:color w:val="000000"/>
            <w:sz w:val="28"/>
            <w:szCs w:val="28"/>
          </w:rPr>
          <w:t>gossluzhba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.</w:t>
        </w:r>
        <w:r w:rsidRPr="00491F31">
          <w:rPr>
            <w:rStyle w:val="a3"/>
            <w:color w:val="000000"/>
            <w:sz w:val="28"/>
            <w:szCs w:val="28"/>
          </w:rPr>
          <w:t>gov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.</w:t>
        </w:r>
        <w:r w:rsidRPr="00491F31">
          <w:rPr>
            <w:rStyle w:val="a3"/>
            <w:color w:val="000000"/>
            <w:sz w:val="28"/>
            <w:szCs w:val="28"/>
          </w:rPr>
          <w:t>ru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/</w:t>
        </w:r>
        <w:r w:rsidRPr="00491F31">
          <w:rPr>
            <w:rStyle w:val="a3"/>
            <w:color w:val="000000"/>
            <w:sz w:val="28"/>
            <w:szCs w:val="28"/>
          </w:rPr>
          <w:t>anticorruption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/</w:t>
        </w:r>
        <w:r w:rsidRPr="00491F31">
          <w:rPr>
            <w:rStyle w:val="a3"/>
            <w:color w:val="000000"/>
            <w:sz w:val="28"/>
            <w:szCs w:val="28"/>
          </w:rPr>
          <w:t>spravki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_</w:t>
        </w:r>
        <w:r w:rsidRPr="00491F31">
          <w:rPr>
            <w:rStyle w:val="a3"/>
            <w:color w:val="000000"/>
            <w:sz w:val="28"/>
            <w:szCs w:val="28"/>
          </w:rPr>
          <w:t>bk</w:t>
        </w:r>
      </w:hyperlink>
      <w:r w:rsidRPr="00491F31">
        <w:rPr>
          <w:rStyle w:val="a4"/>
          <w:color w:val="000000"/>
          <w:sz w:val="28"/>
          <w:szCs w:val="28"/>
          <w:lang w:val="ru-RU"/>
        </w:rPr>
        <w:t>)</w:t>
      </w:r>
      <w:r w:rsidRPr="00491F31">
        <w:rPr>
          <w:sz w:val="28"/>
          <w:szCs w:val="28"/>
          <w:lang w:val="ru-RU"/>
        </w:rPr>
        <w:t>;</w:t>
      </w:r>
    </w:p>
    <w:p w14:paraId="2163B45E" w14:textId="77777777" w:rsidR="001C32F5" w:rsidRPr="00491F31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rStyle w:val="s3"/>
          <w:sz w:val="28"/>
          <w:szCs w:val="28"/>
          <w:lang w:val="ru-RU"/>
        </w:rPr>
      </w:pPr>
      <w:r w:rsidRPr="00491F31">
        <w:rPr>
          <w:rStyle w:val="s3"/>
          <w:sz w:val="28"/>
          <w:szCs w:val="28"/>
          <w:lang w:val="ru-RU"/>
        </w:rPr>
        <w:t xml:space="preserve">заключение </w:t>
      </w:r>
      <w:r w:rsidRPr="00491F31">
        <w:rPr>
          <w:sz w:val="28"/>
          <w:szCs w:val="28"/>
          <w:lang w:val="ru-RU"/>
        </w:rPr>
        <w:t>медицинского учреждения</w:t>
      </w:r>
      <w:r w:rsidRPr="00491F31">
        <w:rPr>
          <w:rStyle w:val="s3"/>
          <w:sz w:val="28"/>
          <w:szCs w:val="28"/>
          <w:lang w:val="ru-RU"/>
        </w:rPr>
        <w:t xml:space="preserve"> об отсутствии заболевания, препятствующего поступлению на муниципальную службу или ее прохождению, по форме 001-ГС/у, утвержденной п</w:t>
      </w:r>
      <w:r w:rsidRPr="00491F31">
        <w:rPr>
          <w:sz w:val="28"/>
          <w:szCs w:val="28"/>
          <w:lang w:val="ru-RU"/>
        </w:rPr>
        <w:t xml:space="preserve">риказом Министерства здравоохранения и социального развития  Российской Федерации от 14 декабря 2009 года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учреждения»; </w:t>
      </w:r>
    </w:p>
    <w:p w14:paraId="090B4EBF" w14:textId="77777777" w:rsidR="001C32F5" w:rsidRPr="00491F31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rStyle w:val="s3"/>
          <w:sz w:val="28"/>
          <w:szCs w:val="28"/>
          <w:lang w:val="ru-RU"/>
        </w:rPr>
      </w:pPr>
      <w:r w:rsidRPr="00491F31">
        <w:rPr>
          <w:rStyle w:val="s3"/>
          <w:sz w:val="28"/>
          <w:szCs w:val="28"/>
          <w:lang w:val="ru-RU"/>
        </w:rPr>
        <w:t>справк</w:t>
      </w:r>
      <w:r w:rsidRPr="006A31E5">
        <w:rPr>
          <w:rStyle w:val="s3"/>
          <w:sz w:val="28"/>
          <w:szCs w:val="28"/>
          <w:lang w:val="ru-RU"/>
        </w:rPr>
        <w:t>у</w:t>
      </w:r>
      <w:r w:rsidRPr="00491F31">
        <w:rPr>
          <w:rStyle w:val="s3"/>
          <w:sz w:val="28"/>
          <w:szCs w:val="28"/>
          <w:lang w:val="ru-RU"/>
        </w:rPr>
        <w:t xml:space="preserve"> о наличии (отсутствии) судимости и (или) факта уголовного преследования либо о прекращении уголовного преследования по форме, утвержденной п</w:t>
      </w:r>
      <w:r w:rsidRPr="00491F31">
        <w:rPr>
          <w:sz w:val="28"/>
          <w:szCs w:val="28"/>
          <w:lang w:val="ru-RU"/>
        </w:rPr>
        <w:t>риказом Министерства внутренних дел Российской Федерации от 31 октября 2023 года № 816 «Об утверждении порядка выдачи и формы справки о наличии (отсутствии) судимости и (или) факта уголовного преследования либо о прекращении уголовного преследования по реабилитирующим основаниям»</w:t>
      </w:r>
      <w:r w:rsidRPr="00491F31">
        <w:rPr>
          <w:rStyle w:val="s3"/>
          <w:sz w:val="28"/>
          <w:szCs w:val="28"/>
          <w:lang w:val="ru-RU"/>
        </w:rPr>
        <w:t xml:space="preserve">; </w:t>
      </w:r>
    </w:p>
    <w:p w14:paraId="11D8ABA3" w14:textId="77777777" w:rsidR="001C32F5" w:rsidRPr="00491F31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rStyle w:val="s3"/>
          <w:sz w:val="28"/>
          <w:szCs w:val="28"/>
          <w:lang w:val="ru-RU"/>
        </w:rPr>
      </w:pPr>
      <w:r w:rsidRPr="00491F31">
        <w:rPr>
          <w:rStyle w:val="s3"/>
          <w:sz w:val="28"/>
          <w:szCs w:val="28"/>
          <w:lang w:val="ru-RU"/>
        </w:rPr>
        <w:lastRenderedPageBreak/>
        <w:t xml:space="preserve">сведения об адресах сайтов и (или) страниц сайтов в информационно-телекоммуникационной сети «Интернет», на которых </w:t>
      </w:r>
      <w:r w:rsidRPr="00491F31">
        <w:rPr>
          <w:sz w:val="28"/>
          <w:szCs w:val="28"/>
          <w:lang w:val="ru-RU"/>
        </w:rPr>
        <w:t>гражданином Российской Федерации, претендующим на замещение должности главы администрации,</w:t>
      </w:r>
      <w:r w:rsidRPr="00491F31">
        <w:rPr>
          <w:rStyle w:val="s3"/>
          <w:sz w:val="28"/>
          <w:szCs w:val="28"/>
          <w:lang w:val="ru-RU"/>
        </w:rPr>
        <w:t xml:space="preserve"> размещались общедоступная информация, а также данные, позволяющие его идентифицировать, по форме, утвержденной распоряжением Правительства Российской Федерации от 28 декабря 2016 года № 2867-р. Указанные </w:t>
      </w:r>
      <w:r w:rsidR="00E2222D" w:rsidRPr="00491F31">
        <w:rPr>
          <w:rStyle w:val="s3"/>
          <w:sz w:val="28"/>
          <w:szCs w:val="28"/>
          <w:lang w:val="ru-RU"/>
        </w:rPr>
        <w:t>сведения</w:t>
      </w:r>
      <w:r w:rsidRPr="00491F31">
        <w:rPr>
          <w:rStyle w:val="s3"/>
          <w:sz w:val="28"/>
          <w:szCs w:val="28"/>
          <w:lang w:val="ru-RU"/>
        </w:rPr>
        <w:t xml:space="preserve"> предоставляются за три календарных года, предшествующих году проведения конкурса;</w:t>
      </w:r>
    </w:p>
    <w:p w14:paraId="403D532C" w14:textId="780930C1" w:rsidR="001C32F5" w:rsidRPr="00491F31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проект программы развития </w:t>
      </w:r>
      <w:proofErr w:type="spellStart"/>
      <w:r w:rsidR="0093128F" w:rsidRPr="0093128F">
        <w:rPr>
          <w:sz w:val="28"/>
          <w:szCs w:val="28"/>
          <w:lang w:val="ru-RU"/>
        </w:rPr>
        <w:t>Селецкого</w:t>
      </w:r>
      <w:proofErr w:type="spellEnd"/>
      <w:r w:rsidRPr="00491F31">
        <w:rPr>
          <w:sz w:val="28"/>
          <w:szCs w:val="28"/>
          <w:lang w:val="ru-RU"/>
        </w:rPr>
        <w:t xml:space="preserve"> </w:t>
      </w:r>
      <w:r w:rsidR="006A31E5">
        <w:rPr>
          <w:sz w:val="28"/>
          <w:szCs w:val="28"/>
          <w:lang w:val="ru-RU"/>
        </w:rPr>
        <w:t>сельского поселения</w:t>
      </w:r>
      <w:r w:rsidRPr="00491F31">
        <w:rPr>
          <w:sz w:val="28"/>
          <w:szCs w:val="28"/>
          <w:lang w:val="ru-RU"/>
        </w:rPr>
        <w:t>.</w:t>
      </w:r>
    </w:p>
    <w:p w14:paraId="0BAC995A" w14:textId="77777777" w:rsidR="001C32F5" w:rsidRPr="00491F31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согласие на обработку персональных данных, оформленное </w:t>
      </w:r>
      <w:r w:rsidRPr="00491F31">
        <w:rPr>
          <w:rStyle w:val="s3"/>
          <w:sz w:val="28"/>
          <w:szCs w:val="28"/>
          <w:lang w:val="ru-RU"/>
        </w:rPr>
        <w:t xml:space="preserve">в письменной форме, </w:t>
      </w:r>
      <w:r w:rsidRPr="00491F31">
        <w:rPr>
          <w:sz w:val="28"/>
          <w:szCs w:val="28"/>
          <w:lang w:val="ru-RU"/>
        </w:rPr>
        <w:t xml:space="preserve">данное в соответствии со </w:t>
      </w:r>
      <w:hyperlink r:id="rId16" w:history="1">
        <w:r w:rsidRPr="00491F31">
          <w:rPr>
            <w:rStyle w:val="a4"/>
            <w:sz w:val="28"/>
            <w:szCs w:val="28"/>
            <w:u w:val="none"/>
            <w:lang w:val="ru-RU"/>
          </w:rPr>
          <w:t>статьей 9</w:t>
        </w:r>
      </w:hyperlink>
      <w:r w:rsidRPr="00491F31">
        <w:rPr>
          <w:sz w:val="28"/>
          <w:szCs w:val="28"/>
          <w:lang w:val="ru-RU"/>
        </w:rPr>
        <w:t xml:space="preserve"> Федерального закона от 27 июля 2006 года № 152-ФЗ «О персональных данных».</w:t>
      </w:r>
    </w:p>
    <w:p w14:paraId="13FFDB8C" w14:textId="77777777" w:rsidR="001C32F5" w:rsidRPr="00491F31" w:rsidRDefault="004F607E">
      <w:pPr>
        <w:pStyle w:val="p3"/>
        <w:numPr>
          <w:ilvl w:val="0"/>
          <w:numId w:val="6"/>
        </w:numPr>
        <w:shd w:val="clear" w:color="auto" w:fill="FFFFFF"/>
        <w:tabs>
          <w:tab w:val="left" w:pos="851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t>иные документы, предусмотренные законодательством Российской Федерации и Брянской области.</w:t>
      </w:r>
    </w:p>
    <w:p w14:paraId="599638B0" w14:textId="77777777" w:rsidR="00DD7E28" w:rsidRDefault="004F607E" w:rsidP="00DD7E28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rStyle w:val="s5"/>
          <w:sz w:val="28"/>
          <w:szCs w:val="28"/>
        </w:rPr>
      </w:pPr>
      <w:r w:rsidRPr="00491F31">
        <w:rPr>
          <w:rStyle w:val="s3"/>
          <w:sz w:val="28"/>
          <w:szCs w:val="28"/>
        </w:rPr>
        <w:t>Претендент вправе представить иные характеризующие его документы (рекомендательные письма, характеристику с места работы, документы о повышении квалификации, об участии в конкурсах).</w:t>
      </w:r>
    </w:p>
    <w:p w14:paraId="7309A5EE" w14:textId="77777777" w:rsidR="00663F24" w:rsidRPr="00DD7E28" w:rsidRDefault="00663F24" w:rsidP="00DD7E28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rStyle w:val="s3"/>
          <w:sz w:val="28"/>
          <w:szCs w:val="28"/>
        </w:rPr>
      </w:pPr>
      <w:r w:rsidRPr="00DD7E28">
        <w:rPr>
          <w:rStyle w:val="s3"/>
          <w:sz w:val="28"/>
          <w:szCs w:val="28"/>
        </w:rPr>
        <w:t xml:space="preserve">Подача документов </w:t>
      </w:r>
      <w:r w:rsidR="00DD7E28" w:rsidRPr="00491F31">
        <w:rPr>
          <w:sz w:val="28"/>
          <w:szCs w:val="28"/>
        </w:rPr>
        <w:t>на участие в конкурсе</w:t>
      </w:r>
      <w:r w:rsidR="00DD7E28" w:rsidRPr="00DD7E28">
        <w:rPr>
          <w:rStyle w:val="s3"/>
          <w:sz w:val="28"/>
          <w:szCs w:val="28"/>
        </w:rPr>
        <w:t xml:space="preserve"> осуществляется</w:t>
      </w:r>
      <w:r w:rsidR="00B147DB">
        <w:rPr>
          <w:rStyle w:val="s3"/>
          <w:sz w:val="28"/>
          <w:szCs w:val="28"/>
        </w:rPr>
        <w:t xml:space="preserve"> </w:t>
      </w:r>
      <w:r w:rsidR="00DD7E28" w:rsidRPr="00DD7E28">
        <w:rPr>
          <w:sz w:val="28"/>
          <w:szCs w:val="28"/>
        </w:rPr>
        <w:t xml:space="preserve">в электронном виде </w:t>
      </w:r>
      <w:r w:rsidR="00DD7E28" w:rsidRPr="00DD7E28">
        <w:rPr>
          <w:rStyle w:val="s3"/>
          <w:sz w:val="28"/>
          <w:szCs w:val="28"/>
        </w:rPr>
        <w:t xml:space="preserve">на </w:t>
      </w:r>
      <w:r w:rsidR="00DD7E28" w:rsidRPr="00DD7E28">
        <w:rPr>
          <w:sz w:val="28"/>
          <w:szCs w:val="28"/>
          <w:shd w:val="clear" w:color="auto" w:fill="FFFFFF"/>
        </w:rPr>
        <w:t xml:space="preserve">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или лично </w:t>
      </w:r>
      <w:r w:rsidR="00DD7E28">
        <w:rPr>
          <w:sz w:val="28"/>
          <w:szCs w:val="28"/>
          <w:shd w:val="clear" w:color="auto" w:fill="FFFFFF"/>
        </w:rPr>
        <w:t xml:space="preserve">претендентом представляются в Совет. </w:t>
      </w:r>
    </w:p>
    <w:p w14:paraId="542F8E2D" w14:textId="77777777" w:rsidR="001C32F5" w:rsidRPr="00491F31" w:rsidRDefault="004F607E" w:rsidP="00933CD1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t xml:space="preserve">Прием </w:t>
      </w:r>
      <w:r w:rsidRPr="00491F31">
        <w:rPr>
          <w:sz w:val="28"/>
          <w:szCs w:val="28"/>
        </w:rPr>
        <w:t xml:space="preserve">документов на участие в конкурсе, </w:t>
      </w:r>
      <w:r w:rsidRPr="00491F31">
        <w:rPr>
          <w:rStyle w:val="s3"/>
          <w:color w:val="000000"/>
          <w:sz w:val="28"/>
          <w:szCs w:val="28"/>
        </w:rPr>
        <w:t xml:space="preserve">установленных в пункте </w:t>
      </w:r>
      <w:r w:rsidR="00663F24">
        <w:rPr>
          <w:rStyle w:val="s3"/>
          <w:color w:val="70AD47" w:themeColor="accent6"/>
          <w:sz w:val="28"/>
          <w:szCs w:val="28"/>
        </w:rPr>
        <w:t>2.6</w:t>
      </w:r>
      <w:r w:rsidRPr="00491F31">
        <w:rPr>
          <w:rStyle w:val="s3"/>
          <w:color w:val="000000"/>
          <w:sz w:val="28"/>
          <w:szCs w:val="28"/>
        </w:rPr>
        <w:t xml:space="preserve"> настоящего Порядка, </w:t>
      </w:r>
      <w:r w:rsidRPr="00491F31">
        <w:rPr>
          <w:rStyle w:val="s3"/>
          <w:sz w:val="28"/>
          <w:szCs w:val="28"/>
        </w:rPr>
        <w:t xml:space="preserve">осуществляется в течение </w:t>
      </w:r>
      <w:r w:rsidRPr="00491F31">
        <w:rPr>
          <w:rStyle w:val="s3"/>
          <w:bCs/>
          <w:color w:val="000000"/>
          <w:sz w:val="28"/>
          <w:szCs w:val="28"/>
        </w:rPr>
        <w:t>21 дня</w:t>
      </w:r>
      <w:r w:rsidRPr="00491F31">
        <w:rPr>
          <w:rStyle w:val="s3"/>
          <w:sz w:val="28"/>
          <w:szCs w:val="28"/>
        </w:rPr>
        <w:t xml:space="preserve"> со дня </w:t>
      </w:r>
      <w:r w:rsidRPr="006E3F5A">
        <w:rPr>
          <w:rStyle w:val="s3"/>
          <w:sz w:val="28"/>
          <w:szCs w:val="28"/>
        </w:rPr>
        <w:t>опубликования</w:t>
      </w:r>
      <w:r w:rsidRPr="00491F31">
        <w:rPr>
          <w:rStyle w:val="s3"/>
          <w:color w:val="C00000"/>
          <w:sz w:val="28"/>
          <w:szCs w:val="28"/>
        </w:rPr>
        <w:t xml:space="preserve"> </w:t>
      </w:r>
      <w:r w:rsidRPr="00491F31">
        <w:rPr>
          <w:rStyle w:val="s3"/>
          <w:sz w:val="28"/>
          <w:szCs w:val="28"/>
        </w:rPr>
        <w:t>объявления о проведении конкурса.</w:t>
      </w:r>
    </w:p>
    <w:p w14:paraId="3F6E31C9" w14:textId="77777777" w:rsidR="001C32F5" w:rsidRPr="00491F31" w:rsidRDefault="004F607E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rStyle w:val="s3"/>
          <w:sz w:val="28"/>
          <w:szCs w:val="28"/>
        </w:rPr>
      </w:pPr>
      <w:r w:rsidRPr="00491F31">
        <w:rPr>
          <w:rFonts w:eastAsiaTheme="minorHAnsi"/>
          <w:sz w:val="28"/>
          <w:szCs w:val="28"/>
          <w:lang w:eastAsia="en-US"/>
        </w:rPr>
        <w:t xml:space="preserve">Документы </w:t>
      </w:r>
      <w:r w:rsidRPr="00491F31">
        <w:rPr>
          <w:sz w:val="28"/>
          <w:szCs w:val="28"/>
        </w:rPr>
        <w:t>на участие в конкурсе</w:t>
      </w:r>
      <w:r w:rsidR="00DD7E28">
        <w:rPr>
          <w:sz w:val="28"/>
          <w:szCs w:val="28"/>
        </w:rPr>
        <w:t>, представляемые в Совет,</w:t>
      </w:r>
      <w:r w:rsidRPr="00491F31">
        <w:rPr>
          <w:sz w:val="28"/>
          <w:szCs w:val="28"/>
        </w:rPr>
        <w:t xml:space="preserve"> в день их представления в Совет </w:t>
      </w:r>
      <w:r w:rsidRPr="00491F31">
        <w:rPr>
          <w:rStyle w:val="s8"/>
          <w:sz w:val="28"/>
          <w:szCs w:val="28"/>
        </w:rPr>
        <w:t xml:space="preserve">регистрируются в специальном журнале регистрации. При приеме документов </w:t>
      </w:r>
      <w:r w:rsidRPr="00491F31">
        <w:rPr>
          <w:sz w:val="28"/>
          <w:szCs w:val="28"/>
        </w:rPr>
        <w:t>на участие в конкурсе п</w:t>
      </w:r>
      <w:r w:rsidRPr="00491F31">
        <w:rPr>
          <w:rStyle w:val="s3"/>
          <w:sz w:val="28"/>
          <w:szCs w:val="28"/>
        </w:rPr>
        <w:t xml:space="preserve">ретенденту </w:t>
      </w:r>
      <w:r w:rsidRPr="00491F31">
        <w:rPr>
          <w:sz w:val="28"/>
          <w:szCs w:val="28"/>
        </w:rPr>
        <w:t>выдается расписка о приеме документов.</w:t>
      </w:r>
    </w:p>
    <w:p w14:paraId="0178B2E8" w14:textId="77777777" w:rsidR="001C32F5" w:rsidRPr="00491F31" w:rsidRDefault="004F607E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rStyle w:val="s3"/>
          <w:sz w:val="28"/>
          <w:szCs w:val="28"/>
        </w:rPr>
      </w:pPr>
      <w:r w:rsidRPr="00491F31">
        <w:rPr>
          <w:rFonts w:eastAsiaTheme="minorHAnsi"/>
          <w:sz w:val="28"/>
          <w:szCs w:val="28"/>
          <w:lang w:eastAsia="en-US"/>
        </w:rPr>
        <w:t xml:space="preserve">В первый рабочий день, следующий </w:t>
      </w:r>
      <w:r w:rsidRPr="00491F31">
        <w:rPr>
          <w:sz w:val="28"/>
          <w:szCs w:val="28"/>
        </w:rPr>
        <w:t xml:space="preserve">за днем окончания срока </w:t>
      </w:r>
      <w:r w:rsidRPr="00491F31">
        <w:rPr>
          <w:rStyle w:val="s3"/>
          <w:sz w:val="28"/>
          <w:szCs w:val="28"/>
        </w:rPr>
        <w:t xml:space="preserve">приема </w:t>
      </w:r>
      <w:r w:rsidRPr="00491F31">
        <w:rPr>
          <w:sz w:val="28"/>
          <w:szCs w:val="28"/>
        </w:rPr>
        <w:t>документов на участие в конкурсе, все поступившие документы претендентов передаются Советом в комиссию.</w:t>
      </w:r>
    </w:p>
    <w:p w14:paraId="0E741B51" w14:textId="77777777" w:rsidR="001C32F5" w:rsidRPr="00491F31" w:rsidRDefault="00E2222D">
      <w:pPr>
        <w:pStyle w:val="af1"/>
        <w:numPr>
          <w:ilvl w:val="1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Chars="257" w:firstLine="720"/>
        <w:jc w:val="both"/>
        <w:rPr>
          <w:sz w:val="28"/>
          <w:szCs w:val="28"/>
        </w:rPr>
      </w:pPr>
      <w:r w:rsidRPr="00491F31">
        <w:rPr>
          <w:rFonts w:eastAsiaTheme="minorHAnsi"/>
          <w:sz w:val="28"/>
          <w:szCs w:val="28"/>
          <w:lang w:eastAsia="en-US"/>
        </w:rPr>
        <w:t xml:space="preserve">Комиссия осуществляет рассмотрение </w:t>
      </w:r>
      <w:r w:rsidRPr="00491F31">
        <w:rPr>
          <w:sz w:val="28"/>
          <w:szCs w:val="28"/>
        </w:rPr>
        <w:t xml:space="preserve">поступивших </w:t>
      </w:r>
      <w:r w:rsidRPr="00491F31">
        <w:rPr>
          <w:rFonts w:eastAsiaTheme="minorHAnsi"/>
          <w:sz w:val="28"/>
          <w:szCs w:val="28"/>
          <w:lang w:eastAsia="en-US"/>
        </w:rPr>
        <w:t xml:space="preserve">документов </w:t>
      </w:r>
      <w:r w:rsidRPr="00491F31">
        <w:rPr>
          <w:sz w:val="28"/>
          <w:szCs w:val="28"/>
        </w:rPr>
        <w:t>претендентов</w:t>
      </w:r>
      <w:r w:rsidR="006E3F5A">
        <w:rPr>
          <w:sz w:val="28"/>
          <w:szCs w:val="28"/>
        </w:rPr>
        <w:t xml:space="preserve"> </w:t>
      </w:r>
      <w:r w:rsidRPr="00491F31">
        <w:rPr>
          <w:rFonts w:eastAsiaTheme="minorHAnsi"/>
          <w:sz w:val="28"/>
          <w:szCs w:val="28"/>
          <w:lang w:eastAsia="en-US"/>
        </w:rPr>
        <w:t xml:space="preserve">на предмет их соответствия требованиям, установленным настоящим Порядком, по результатам которого в отношении каждого </w:t>
      </w:r>
      <w:r w:rsidRPr="00491F31">
        <w:rPr>
          <w:rStyle w:val="s3"/>
          <w:sz w:val="28"/>
          <w:szCs w:val="28"/>
        </w:rPr>
        <w:t xml:space="preserve">претендента </w:t>
      </w:r>
      <w:r w:rsidRPr="00491F31">
        <w:rPr>
          <w:rFonts w:eastAsiaTheme="minorHAnsi"/>
          <w:sz w:val="28"/>
          <w:szCs w:val="28"/>
          <w:lang w:eastAsia="en-US"/>
        </w:rPr>
        <w:t>может быть принято одно из следующих решений:</w:t>
      </w:r>
    </w:p>
    <w:p w14:paraId="1748AC46" w14:textId="77777777" w:rsidR="00DD7E28" w:rsidRDefault="004F607E" w:rsidP="00DD7E28">
      <w:pPr>
        <w:pStyle w:val="af1"/>
        <w:numPr>
          <w:ilvl w:val="0"/>
          <w:numId w:val="11"/>
        </w:numPr>
        <w:tabs>
          <w:tab w:val="left" w:pos="426"/>
          <w:tab w:val="left" w:pos="1134"/>
        </w:tabs>
        <w:ind w:left="0" w:firstLine="709"/>
        <w:rPr>
          <w:rFonts w:eastAsiaTheme="minorHAnsi"/>
          <w:sz w:val="28"/>
          <w:szCs w:val="28"/>
          <w:lang w:eastAsia="en-US"/>
        </w:rPr>
      </w:pPr>
      <w:r w:rsidRPr="00491F31">
        <w:rPr>
          <w:rFonts w:eastAsiaTheme="minorHAnsi"/>
          <w:sz w:val="28"/>
          <w:szCs w:val="28"/>
          <w:lang w:eastAsia="en-US"/>
        </w:rPr>
        <w:t>о допуске к участию в конкурсе;</w:t>
      </w:r>
    </w:p>
    <w:p w14:paraId="5A05C119" w14:textId="77777777" w:rsidR="001C32F5" w:rsidRPr="00DD7E28" w:rsidRDefault="004F607E" w:rsidP="00DD7E28">
      <w:pPr>
        <w:pStyle w:val="af1"/>
        <w:numPr>
          <w:ilvl w:val="0"/>
          <w:numId w:val="11"/>
        </w:numPr>
        <w:tabs>
          <w:tab w:val="left" w:pos="426"/>
          <w:tab w:val="left" w:pos="1134"/>
        </w:tabs>
        <w:ind w:left="0" w:firstLine="709"/>
        <w:rPr>
          <w:rFonts w:eastAsiaTheme="minorHAnsi"/>
          <w:sz w:val="28"/>
          <w:szCs w:val="28"/>
          <w:lang w:eastAsia="en-US"/>
        </w:rPr>
      </w:pPr>
      <w:r w:rsidRPr="00DD7E28">
        <w:rPr>
          <w:rFonts w:eastAsiaTheme="minorHAnsi"/>
          <w:sz w:val="28"/>
          <w:szCs w:val="28"/>
          <w:lang w:eastAsia="en-US"/>
        </w:rPr>
        <w:t>об отказе в допуске к участию в конкурсе.</w:t>
      </w:r>
    </w:p>
    <w:p w14:paraId="29CDBF1A" w14:textId="77777777" w:rsidR="001C32F5" w:rsidRPr="00491F31" w:rsidRDefault="004F607E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720"/>
        <w:jc w:val="both"/>
        <w:rPr>
          <w:rStyle w:val="s5"/>
          <w:sz w:val="28"/>
          <w:szCs w:val="28"/>
        </w:rPr>
      </w:pPr>
      <w:r w:rsidRPr="00491F31">
        <w:rPr>
          <w:rStyle w:val="s3"/>
          <w:sz w:val="28"/>
          <w:szCs w:val="28"/>
        </w:rPr>
        <w:t>Комиссия в пределах, установленных действующим законодательством, вправе осуществлять проверку достоверности и полноты сведений, представленных претендентом, путем направления запросов в уполномоченные государственные органы и учреждения.</w:t>
      </w:r>
    </w:p>
    <w:p w14:paraId="55291086" w14:textId="3AF6275A" w:rsidR="001C32F5" w:rsidRPr="00491F31" w:rsidRDefault="004F607E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Комиссией проводится проверка представленных претендентами документов на предмет их соответствия действующему законодательству и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условиям конкурса, установленным настоящим Порядком. </w:t>
      </w:r>
    </w:p>
    <w:p w14:paraId="236BDAD8" w14:textId="0C3088E2" w:rsidR="001C32F5" w:rsidRPr="00491F31" w:rsidRDefault="004F607E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lastRenderedPageBreak/>
        <w:t xml:space="preserve">Решение комиссии о допуске или об отказе в допуске претендента к участию в конкурсе сообщается претенденту в письменной или в электронной форме в течение </w:t>
      </w:r>
      <w:r w:rsidRPr="00491F31">
        <w:rPr>
          <w:rStyle w:val="s3"/>
          <w:bCs/>
          <w:sz w:val="28"/>
          <w:szCs w:val="28"/>
        </w:rPr>
        <w:t>2</w:t>
      </w:r>
      <w:r w:rsidR="006A31E5">
        <w:rPr>
          <w:rStyle w:val="s3"/>
          <w:bCs/>
          <w:sz w:val="28"/>
          <w:szCs w:val="28"/>
        </w:rPr>
        <w:t xml:space="preserve"> </w:t>
      </w:r>
      <w:r w:rsidRPr="00491F31">
        <w:rPr>
          <w:rStyle w:val="s3"/>
          <w:sz w:val="28"/>
          <w:szCs w:val="28"/>
        </w:rPr>
        <w:t>рабочих дней со дня принятия решения комиссией, в случае отказа в допуске к</w:t>
      </w:r>
      <w:r w:rsidR="006A31E5">
        <w:rPr>
          <w:rStyle w:val="s3"/>
          <w:sz w:val="28"/>
          <w:szCs w:val="28"/>
        </w:rPr>
        <w:t xml:space="preserve"> </w:t>
      </w:r>
      <w:r w:rsidRPr="00491F31">
        <w:rPr>
          <w:rStyle w:val="s3"/>
          <w:sz w:val="28"/>
          <w:szCs w:val="28"/>
        </w:rPr>
        <w:t>участию в конкурсе – с указанием причин для отказа.</w:t>
      </w:r>
    </w:p>
    <w:p w14:paraId="4348AEF8" w14:textId="77777777" w:rsidR="001C32F5" w:rsidRPr="00491F31" w:rsidRDefault="004F607E" w:rsidP="00933CD1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t xml:space="preserve">Гражданину Российской Федерации, изъявившему желание участвовать в конкурсе, должно быть отказано </w:t>
      </w:r>
      <w:r w:rsidRPr="00491F31">
        <w:rPr>
          <w:rFonts w:eastAsiaTheme="minorHAnsi"/>
          <w:sz w:val="28"/>
          <w:szCs w:val="28"/>
          <w:lang w:eastAsia="en-US"/>
        </w:rPr>
        <w:t xml:space="preserve">в допуске к участию в конкурсе </w:t>
      </w:r>
      <w:r w:rsidRPr="00491F31">
        <w:rPr>
          <w:rStyle w:val="s3"/>
          <w:sz w:val="28"/>
          <w:szCs w:val="28"/>
        </w:rPr>
        <w:t>в случае:</w:t>
      </w:r>
    </w:p>
    <w:p w14:paraId="566D48EB" w14:textId="77777777"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несоответствие представленных документов требованиям, установленным настоящим Порядком;</w:t>
      </w:r>
    </w:p>
    <w:p w14:paraId="39933DA2" w14:textId="77777777"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8"/>
          <w:sz w:val="28"/>
          <w:szCs w:val="28"/>
        </w:rPr>
      </w:pPr>
      <w:r w:rsidRPr="00491F31">
        <w:rPr>
          <w:sz w:val="28"/>
          <w:szCs w:val="28"/>
        </w:rPr>
        <w:t>непредставление (представление не в полном объеме) документов, предусмотренных настоящим Порядком;</w:t>
      </w:r>
    </w:p>
    <w:p w14:paraId="60B036A8" w14:textId="77777777"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недостоверность информации, содержащейся в представленных документах;</w:t>
      </w:r>
    </w:p>
    <w:p w14:paraId="632DBDD2" w14:textId="77777777"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 xml:space="preserve">представление документов после окончания срока приема </w:t>
      </w:r>
      <w:r w:rsidR="006D2F78" w:rsidRPr="00491F31">
        <w:rPr>
          <w:sz w:val="28"/>
          <w:szCs w:val="28"/>
        </w:rPr>
        <w:t>документов</w:t>
      </w:r>
      <w:r w:rsidRPr="00491F31">
        <w:rPr>
          <w:sz w:val="28"/>
          <w:szCs w:val="28"/>
        </w:rPr>
        <w:t>;</w:t>
      </w:r>
    </w:p>
    <w:p w14:paraId="6CD8059E" w14:textId="77777777"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8"/>
          <w:sz w:val="28"/>
          <w:szCs w:val="28"/>
        </w:rPr>
      </w:pPr>
      <w:r w:rsidRPr="00491F31">
        <w:rPr>
          <w:rStyle w:val="s3"/>
          <w:sz w:val="28"/>
          <w:szCs w:val="28"/>
        </w:rPr>
        <w:t xml:space="preserve">несоответствия гражданина Российской Федерации, изъявившего желание участвовать в конкурсе, требованиям, установленным в пунктах 2.4, 2.5 настоящего Порядка, </w:t>
      </w:r>
    </w:p>
    <w:p w14:paraId="365C608E" w14:textId="77777777"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491F31">
        <w:rPr>
          <w:rStyle w:val="s3"/>
          <w:sz w:val="28"/>
          <w:szCs w:val="28"/>
        </w:rPr>
        <w:t>в связи с наличием ограничений, установленных законодательством Российской Федерации и Брянской области о муниципальной службе для поступления на муниципальную службу и ее прохождения.</w:t>
      </w:r>
    </w:p>
    <w:p w14:paraId="10F0FFA1" w14:textId="06874944" w:rsidR="006D2F78" w:rsidRPr="00491F31" w:rsidRDefault="004F607E" w:rsidP="006D2F78">
      <w:pPr>
        <w:pStyle w:val="p4"/>
        <w:numPr>
          <w:ilvl w:val="1"/>
          <w:numId w:val="3"/>
        </w:numPr>
        <w:shd w:val="clear" w:color="auto" w:fill="FFFFFF"/>
        <w:tabs>
          <w:tab w:val="left" w:pos="0"/>
        </w:tabs>
        <w:spacing w:before="0" w:after="0"/>
        <w:ind w:left="0" w:firstLine="709"/>
        <w:jc w:val="both"/>
        <w:rPr>
          <w:rStyle w:val="s8"/>
          <w:sz w:val="28"/>
          <w:szCs w:val="28"/>
        </w:rPr>
      </w:pPr>
      <w:r w:rsidRPr="00491F31">
        <w:rPr>
          <w:sz w:val="28"/>
          <w:szCs w:val="28"/>
        </w:rPr>
        <w:t xml:space="preserve">При проведении конкурса комиссия оценивает </w:t>
      </w:r>
      <w:r w:rsidR="006D2F78" w:rsidRPr="00491F31">
        <w:rPr>
          <w:rStyle w:val="s8"/>
          <w:sz w:val="28"/>
          <w:szCs w:val="28"/>
        </w:rPr>
        <w:t>претендентов</w:t>
      </w:r>
      <w:r w:rsidRPr="00491F31">
        <w:rPr>
          <w:rStyle w:val="s8"/>
          <w:sz w:val="28"/>
          <w:szCs w:val="28"/>
        </w:rPr>
        <w:t xml:space="preserve"> на должность главы администрации на основании представленных ими документов об образовании, прохождении гражданской или иной государственной и муниципальной службы, осуществлении другой трудовой деятельности, а также на основе конкурсных процедур с использованием не 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 с каждым участником конкурса и тестирование по вопросам проверки знания </w:t>
      </w:r>
      <w:r w:rsidRPr="00491F31">
        <w:rPr>
          <w:sz w:val="28"/>
          <w:szCs w:val="28"/>
        </w:rPr>
        <w:t>Конституции</w:t>
      </w:r>
      <w:r w:rsidRPr="00491F31">
        <w:rPr>
          <w:rStyle w:val="s8"/>
          <w:sz w:val="28"/>
          <w:szCs w:val="28"/>
        </w:rPr>
        <w:t xml:space="preserve"> Российской Федерации, Федерального </w:t>
      </w:r>
      <w:r w:rsidRPr="00491F31">
        <w:rPr>
          <w:sz w:val="28"/>
          <w:szCs w:val="28"/>
        </w:rPr>
        <w:t>закона</w:t>
      </w:r>
      <w:r w:rsidRPr="00491F31">
        <w:rPr>
          <w:rStyle w:val="s8"/>
          <w:sz w:val="28"/>
          <w:szCs w:val="28"/>
        </w:rPr>
        <w:t xml:space="preserve"> "Об общих принципах организации местного самоуправления в Российской Федерации", федеральных законов, законов Брянской области, которыми органы местного самоуправления наделяются отдельными государственными полномочиями, </w:t>
      </w:r>
      <w:r w:rsidRPr="00491F31">
        <w:rPr>
          <w:sz w:val="28"/>
          <w:szCs w:val="28"/>
        </w:rPr>
        <w:t>Устава</w:t>
      </w:r>
      <w:r w:rsidRPr="00491F31">
        <w:rPr>
          <w:rStyle w:val="s8"/>
          <w:sz w:val="28"/>
          <w:szCs w:val="28"/>
        </w:rPr>
        <w:t xml:space="preserve"> Брянской области, </w:t>
      </w:r>
      <w:r w:rsidRPr="00491F31">
        <w:rPr>
          <w:sz w:val="28"/>
          <w:szCs w:val="28"/>
        </w:rPr>
        <w:t>Устава</w:t>
      </w:r>
      <w:r w:rsidR="006E3F5A">
        <w:rPr>
          <w:sz w:val="28"/>
          <w:szCs w:val="28"/>
        </w:rPr>
        <w:t xml:space="preserve"> </w:t>
      </w:r>
      <w:proofErr w:type="spellStart"/>
      <w:r w:rsidR="0093128F" w:rsidRPr="0093128F">
        <w:rPr>
          <w:sz w:val="28"/>
          <w:szCs w:val="28"/>
        </w:rPr>
        <w:t>Селецкого</w:t>
      </w:r>
      <w:proofErr w:type="spellEnd"/>
      <w:r w:rsidRPr="00491F31">
        <w:rPr>
          <w:rStyle w:val="s8"/>
          <w:sz w:val="28"/>
          <w:szCs w:val="28"/>
        </w:rPr>
        <w:t xml:space="preserve"> </w:t>
      </w:r>
      <w:r w:rsidR="006A31E5">
        <w:rPr>
          <w:rStyle w:val="s8"/>
          <w:sz w:val="28"/>
          <w:szCs w:val="28"/>
        </w:rPr>
        <w:t>сельского поселения</w:t>
      </w:r>
      <w:r w:rsidRPr="00491F31">
        <w:rPr>
          <w:rStyle w:val="s8"/>
          <w:sz w:val="28"/>
          <w:szCs w:val="28"/>
        </w:rPr>
        <w:t>.</w:t>
      </w:r>
    </w:p>
    <w:p w14:paraId="088B8761" w14:textId="530E9C37" w:rsidR="001C32F5" w:rsidRPr="00491F31" w:rsidRDefault="004F607E" w:rsidP="006D2F78">
      <w:pPr>
        <w:pStyle w:val="p4"/>
        <w:numPr>
          <w:ilvl w:val="1"/>
          <w:numId w:val="3"/>
        </w:numPr>
        <w:shd w:val="clear" w:color="auto" w:fill="FFFFFF"/>
        <w:tabs>
          <w:tab w:val="left" w:pos="0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 xml:space="preserve">Проверка знания претендентами </w:t>
      </w:r>
      <w:hyperlink r:id="rId17" w:history="1">
        <w:r w:rsidRPr="00491F31">
          <w:rPr>
            <w:rStyle w:val="a4"/>
            <w:sz w:val="28"/>
            <w:szCs w:val="28"/>
            <w:u w:val="none"/>
          </w:rPr>
          <w:t>Конституции</w:t>
        </w:r>
      </w:hyperlink>
      <w:r w:rsidRPr="00491F31">
        <w:rPr>
          <w:sz w:val="28"/>
          <w:szCs w:val="28"/>
        </w:rPr>
        <w:t xml:space="preserve"> Российской Федерации, Федерального </w:t>
      </w:r>
      <w:hyperlink r:id="rId18" w:history="1">
        <w:r w:rsidRPr="00491F31">
          <w:rPr>
            <w:rStyle w:val="a4"/>
            <w:sz w:val="28"/>
            <w:szCs w:val="28"/>
            <w:u w:val="none"/>
          </w:rPr>
          <w:t>закона</w:t>
        </w:r>
      </w:hyperlink>
      <w:r w:rsidR="006A31E5">
        <w:rPr>
          <w:rStyle w:val="a4"/>
          <w:sz w:val="28"/>
          <w:szCs w:val="28"/>
          <w:u w:val="none"/>
        </w:rPr>
        <w:t xml:space="preserve"> </w:t>
      </w:r>
      <w:r w:rsidRPr="00491F31">
        <w:rPr>
          <w:rStyle w:val="s3"/>
          <w:color w:val="000000"/>
          <w:sz w:val="28"/>
          <w:szCs w:val="28"/>
        </w:rPr>
        <w:t>от 6 октября 2003 года № 131-ФЗ «</w:t>
      </w:r>
      <w:r w:rsidRPr="00491F31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19" w:history="1">
        <w:r w:rsidRPr="00491F31">
          <w:rPr>
            <w:rStyle w:val="a4"/>
            <w:sz w:val="28"/>
            <w:szCs w:val="28"/>
            <w:u w:val="none"/>
          </w:rPr>
          <w:t>Устава</w:t>
        </w:r>
      </w:hyperlink>
      <w:r w:rsidRPr="00491F31">
        <w:rPr>
          <w:sz w:val="28"/>
          <w:szCs w:val="28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 </w:t>
      </w:r>
      <w:proofErr w:type="spellStart"/>
      <w:r w:rsidR="0093128F" w:rsidRPr="0093128F">
        <w:rPr>
          <w:sz w:val="28"/>
          <w:szCs w:val="28"/>
        </w:rPr>
        <w:t>Селецкого</w:t>
      </w:r>
      <w:proofErr w:type="spellEnd"/>
      <w:r w:rsidRPr="00491F31">
        <w:rPr>
          <w:rStyle w:val="s3"/>
          <w:color w:val="000000"/>
          <w:sz w:val="28"/>
          <w:szCs w:val="28"/>
        </w:rPr>
        <w:t xml:space="preserve"> </w:t>
      </w:r>
      <w:r w:rsidR="00B65CD5">
        <w:rPr>
          <w:rStyle w:val="s3"/>
          <w:color w:val="000000"/>
          <w:sz w:val="28"/>
          <w:szCs w:val="28"/>
        </w:rPr>
        <w:t>сельского поселения</w:t>
      </w:r>
      <w:r w:rsidR="00014543">
        <w:rPr>
          <w:rStyle w:val="s3"/>
          <w:color w:val="000000"/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осуществляется на </w:t>
      </w:r>
      <w:r w:rsidRPr="00491F31">
        <w:rPr>
          <w:sz w:val="28"/>
          <w:szCs w:val="28"/>
        </w:rPr>
        <w:lastRenderedPageBreak/>
        <w:t>основании письменного тестирования по единому перечню теоретических вопросов, утвержденному комиссией.</w:t>
      </w:r>
    </w:p>
    <w:p w14:paraId="6BD53714" w14:textId="2ACB4774" w:rsidR="001C32F5" w:rsidRPr="00491F31" w:rsidRDefault="004F607E" w:rsidP="00DD7E28">
      <w:pPr>
        <w:ind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Комиссия обязана обеспечить неразглашение сведений о вопросах теста в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пользу любого претендента до начала тестирования. Контроль за соблюдением данного требования осуществляется председателем комиссии. </w:t>
      </w:r>
    </w:p>
    <w:p w14:paraId="6DAEE5DC" w14:textId="17F59CDC" w:rsidR="001C32F5" w:rsidRPr="00491F31" w:rsidRDefault="004F607E" w:rsidP="00DD7E28">
      <w:pPr>
        <w:ind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Претендентам предоставляется 40 минут для подготовки письменных ответов на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>вопросы теста.</w:t>
      </w:r>
    </w:p>
    <w:p w14:paraId="69B522D4" w14:textId="4A077681" w:rsidR="001C32F5" w:rsidRPr="00491F31" w:rsidRDefault="004F607E" w:rsidP="00DD7E28">
      <w:pPr>
        <w:ind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Оценка теста проводится комиссией по количеству правильных ответов. Претендент, ответивший правильно менее чем на 75% вопросов теста, признается не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>прошедшим тестовое испытание.</w:t>
      </w:r>
    </w:p>
    <w:p w14:paraId="65060D3C" w14:textId="7776BA5D" w:rsidR="001C32F5" w:rsidRPr="00491F31" w:rsidRDefault="004F607E" w:rsidP="00DD7E28">
      <w:pPr>
        <w:ind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По результатам проведения тестирования комиссия принимает решение о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соответствии или о несоответствии претендента требованию о знании </w:t>
      </w:r>
      <w:hyperlink r:id="rId20" w:history="1">
        <w:r w:rsidRPr="00491F31">
          <w:rPr>
            <w:rStyle w:val="a4"/>
            <w:sz w:val="28"/>
            <w:szCs w:val="28"/>
            <w:u w:val="none"/>
          </w:rPr>
          <w:t>Конституции</w:t>
        </w:r>
      </w:hyperlink>
      <w:r w:rsidRPr="00491F31">
        <w:rPr>
          <w:sz w:val="28"/>
          <w:szCs w:val="28"/>
        </w:rPr>
        <w:t xml:space="preserve"> Российской Федерации, Федерального </w:t>
      </w:r>
      <w:hyperlink r:id="rId21" w:history="1">
        <w:r w:rsidRPr="00491F31">
          <w:rPr>
            <w:rStyle w:val="a4"/>
            <w:sz w:val="28"/>
            <w:szCs w:val="28"/>
            <w:u w:val="none"/>
          </w:rPr>
          <w:t>закона</w:t>
        </w:r>
      </w:hyperlink>
      <w:r w:rsidR="006E3F5A">
        <w:t xml:space="preserve"> </w:t>
      </w:r>
      <w:r w:rsidRPr="00491F31">
        <w:rPr>
          <w:rStyle w:val="s3"/>
          <w:color w:val="000000"/>
          <w:sz w:val="28"/>
          <w:szCs w:val="28"/>
        </w:rPr>
        <w:t>от 6 октября 2003 года № 131-ФЗ «</w:t>
      </w:r>
      <w:r w:rsidRPr="00491F31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22" w:history="1">
        <w:r w:rsidRPr="00491F31">
          <w:rPr>
            <w:rStyle w:val="a4"/>
            <w:sz w:val="28"/>
            <w:szCs w:val="28"/>
            <w:u w:val="none"/>
          </w:rPr>
          <w:t>Устава</w:t>
        </w:r>
      </w:hyperlink>
      <w:r w:rsidRPr="00491F31">
        <w:rPr>
          <w:sz w:val="28"/>
          <w:szCs w:val="28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 </w:t>
      </w:r>
      <w:proofErr w:type="spellStart"/>
      <w:r w:rsidR="0093128F" w:rsidRPr="0093128F">
        <w:rPr>
          <w:sz w:val="28"/>
          <w:szCs w:val="28"/>
        </w:rPr>
        <w:t>Селецкого</w:t>
      </w:r>
      <w:proofErr w:type="spellEnd"/>
      <w:r w:rsidRPr="00491F31">
        <w:rPr>
          <w:rStyle w:val="s3"/>
          <w:color w:val="000000"/>
          <w:sz w:val="28"/>
          <w:szCs w:val="28"/>
        </w:rPr>
        <w:t xml:space="preserve"> </w:t>
      </w:r>
      <w:r w:rsidR="006A31E5">
        <w:rPr>
          <w:rStyle w:val="s3"/>
          <w:color w:val="000000"/>
          <w:sz w:val="28"/>
          <w:szCs w:val="28"/>
        </w:rPr>
        <w:t>сельского поселения</w:t>
      </w:r>
      <w:r w:rsidRPr="00491F31">
        <w:rPr>
          <w:sz w:val="28"/>
          <w:szCs w:val="28"/>
        </w:rPr>
        <w:t>. Решение по указанному вопросу принимается большинством голосов от числа присутствующих на заседании членов конкурсной комиссии.</w:t>
      </w:r>
    </w:p>
    <w:p w14:paraId="3436980E" w14:textId="77777777" w:rsidR="001C32F5" w:rsidRPr="00491F31" w:rsidRDefault="004F607E" w:rsidP="00DD7E28">
      <w:pPr>
        <w:ind w:firstLine="709"/>
        <w:contextualSpacing/>
        <w:jc w:val="both"/>
        <w:rPr>
          <w:rStyle w:val="s2"/>
          <w:sz w:val="28"/>
          <w:szCs w:val="28"/>
        </w:rPr>
      </w:pPr>
      <w:r w:rsidRPr="00491F31">
        <w:rPr>
          <w:sz w:val="28"/>
          <w:szCs w:val="28"/>
        </w:rPr>
        <w:t>О результатах тестирования каждый претендент уведомляется непосредственно после его проведения.</w:t>
      </w:r>
    </w:p>
    <w:p w14:paraId="2D742216" w14:textId="36964FAD" w:rsid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Неявка претендента, оповещенного письменным или электронным уведомлением, на заседание комиссии в день проведения конкурса расценивается как его отказ от участия в</w:t>
      </w:r>
      <w:r w:rsidR="00364342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>конкурсе и влечет принятие комиссией решения об отказе во внесении предложений по кандидатуре указанного претендента на рассмотрение Совета.</w:t>
      </w:r>
    </w:p>
    <w:p w14:paraId="5B4C6707" w14:textId="7EF8269B" w:rsid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2"/>
          <w:sz w:val="28"/>
          <w:szCs w:val="28"/>
        </w:rPr>
      </w:pPr>
      <w:r w:rsidRPr="00DD7E28">
        <w:rPr>
          <w:rStyle w:val="s3"/>
          <w:sz w:val="28"/>
          <w:szCs w:val="28"/>
        </w:rPr>
        <w:t>По окончании проведения конкурсных процедур члены комиссии в</w:t>
      </w:r>
      <w:r w:rsidR="00364342">
        <w:rPr>
          <w:rStyle w:val="s3"/>
          <w:sz w:val="28"/>
          <w:szCs w:val="28"/>
        </w:rPr>
        <w:t xml:space="preserve"> </w:t>
      </w:r>
      <w:r w:rsidRPr="00DD7E28">
        <w:rPr>
          <w:rStyle w:val="s3"/>
          <w:sz w:val="28"/>
          <w:szCs w:val="28"/>
        </w:rPr>
        <w:t>отсутствие претендентов проводят голосование отдельно по каждому из низ. Результаты голосования комиссии оформляются решением, которое подписывается председателем и членами комиссии, принявшими участие в заседании.</w:t>
      </w:r>
    </w:p>
    <w:p w14:paraId="1D196ADC" w14:textId="77777777" w:rsid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2"/>
          <w:sz w:val="28"/>
          <w:szCs w:val="28"/>
        </w:rPr>
      </w:pPr>
      <w:r w:rsidRPr="00DD7E28">
        <w:rPr>
          <w:rStyle w:val="s3"/>
          <w:sz w:val="28"/>
          <w:szCs w:val="28"/>
        </w:rPr>
        <w:t>Решение комиссии по результатам проведения конкурса принимается открытым голосованием простым большинством голосов ее членов, присутствующих на заседании. При равенстве голосов решающим является голос председателя комиссии.</w:t>
      </w:r>
    </w:p>
    <w:p w14:paraId="7325424D" w14:textId="77777777" w:rsid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sz w:val="28"/>
          <w:szCs w:val="28"/>
        </w:rPr>
      </w:pPr>
      <w:r w:rsidRPr="00DD7E28">
        <w:rPr>
          <w:rStyle w:val="s2"/>
          <w:sz w:val="28"/>
          <w:szCs w:val="28"/>
        </w:rPr>
        <w:t xml:space="preserve">По </w:t>
      </w:r>
      <w:r w:rsidRPr="00DD7E28">
        <w:rPr>
          <w:sz w:val="28"/>
          <w:szCs w:val="28"/>
        </w:rPr>
        <w:t>результатам конкурсного отбора из числа претендентов комиссия определяет кандидатов на должность главы администрации и представляет их кандидатуры Совету</w:t>
      </w:r>
      <w:r w:rsidR="00DD7E28">
        <w:rPr>
          <w:sz w:val="28"/>
          <w:szCs w:val="28"/>
        </w:rPr>
        <w:t>.</w:t>
      </w:r>
    </w:p>
    <w:p w14:paraId="776D6FA4" w14:textId="77777777" w:rsid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8"/>
          <w:sz w:val="28"/>
          <w:szCs w:val="28"/>
        </w:rPr>
      </w:pPr>
      <w:r w:rsidRPr="00DD7E28">
        <w:rPr>
          <w:rStyle w:val="s5"/>
          <w:sz w:val="28"/>
          <w:szCs w:val="28"/>
        </w:rPr>
        <w:t>К</w:t>
      </w:r>
      <w:r w:rsidRPr="00DD7E28">
        <w:rPr>
          <w:rStyle w:val="s8"/>
          <w:sz w:val="28"/>
          <w:szCs w:val="28"/>
        </w:rPr>
        <w:t>омиссия сообщает гражданам, участвовавшим в конкурсе, о результатах конкурса в письменной форме в течение месяца со дня его завершения.</w:t>
      </w:r>
    </w:p>
    <w:p w14:paraId="3C60E788" w14:textId="77777777" w:rsidR="001C32F5" w:rsidRP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5"/>
          <w:sz w:val="28"/>
          <w:szCs w:val="28"/>
        </w:rPr>
      </w:pPr>
      <w:r w:rsidRPr="00DD7E28">
        <w:rPr>
          <w:sz w:val="28"/>
          <w:szCs w:val="28"/>
        </w:rPr>
        <w:t>Комиссия принимает решение о признании конкурса несостоявшимся в одном из следующих случаев:</w:t>
      </w:r>
    </w:p>
    <w:p w14:paraId="6C9F171B" w14:textId="77777777" w:rsidR="001C32F5" w:rsidRPr="00491F31" w:rsidRDefault="004F607E" w:rsidP="00DD7E28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lastRenderedPageBreak/>
        <w:t>по окончании срока подачи документов на участие в конкурсе не подано ни одного заявления на участие в конкурсе;</w:t>
      </w:r>
    </w:p>
    <w:p w14:paraId="2E466AAF" w14:textId="77777777" w:rsidR="001C32F5" w:rsidRPr="00491F31" w:rsidRDefault="004F607E" w:rsidP="00DD7E28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rFonts w:eastAsia="Symbol"/>
          <w:sz w:val="28"/>
          <w:szCs w:val="28"/>
        </w:rPr>
      </w:pPr>
      <w:r w:rsidRPr="00491F31">
        <w:rPr>
          <w:sz w:val="28"/>
          <w:szCs w:val="28"/>
        </w:rPr>
        <w:t>отсутствие претендентов, допущенных к участию в конкурсе;</w:t>
      </w:r>
    </w:p>
    <w:p w14:paraId="5E77896C" w14:textId="77777777" w:rsidR="001C32F5" w:rsidRPr="00491F31" w:rsidRDefault="004F607E" w:rsidP="00DD7E28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допуск к участию в конкурсе одного претендента;</w:t>
      </w:r>
    </w:p>
    <w:p w14:paraId="2ADFE9E0" w14:textId="77777777" w:rsidR="001C32F5" w:rsidRPr="00491F31" w:rsidRDefault="004F607E" w:rsidP="00DD7E28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отказ кандидатов на должность главы администрации от внесения их кандидатур на рассмотрение Совета.</w:t>
      </w:r>
    </w:p>
    <w:p w14:paraId="6B1BF098" w14:textId="77777777" w:rsidR="00DD7E28" w:rsidRDefault="004F607E" w:rsidP="00DD7E28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rStyle w:val="s8"/>
          <w:sz w:val="28"/>
          <w:szCs w:val="28"/>
        </w:rPr>
      </w:pPr>
      <w:r w:rsidRPr="00491F31">
        <w:rPr>
          <w:rStyle w:val="s8"/>
          <w:sz w:val="28"/>
          <w:szCs w:val="28"/>
        </w:rPr>
        <w:t>Решение комиссии</w:t>
      </w:r>
      <w:r w:rsidR="00A50109">
        <w:rPr>
          <w:rStyle w:val="s8"/>
          <w:sz w:val="28"/>
          <w:szCs w:val="28"/>
        </w:rPr>
        <w:t xml:space="preserve"> о признании конкурса несостоявшимся </w:t>
      </w:r>
      <w:r w:rsidRPr="00491F31">
        <w:rPr>
          <w:sz w:val="28"/>
          <w:szCs w:val="28"/>
        </w:rPr>
        <w:t>незамедлительно с момента его принятия</w:t>
      </w:r>
      <w:r w:rsidRPr="00491F31">
        <w:rPr>
          <w:rStyle w:val="s8"/>
          <w:sz w:val="28"/>
          <w:szCs w:val="28"/>
        </w:rPr>
        <w:t xml:space="preserve"> направляется на рассмотрение в Совет и доводится в письменной форме до сведения лиц, принимавших участие в конкурсе.</w:t>
      </w:r>
    </w:p>
    <w:p w14:paraId="29E9D63B" w14:textId="77777777" w:rsidR="00DD7E28" w:rsidRDefault="004F607E" w:rsidP="00DD7E28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sz w:val="28"/>
          <w:szCs w:val="28"/>
        </w:rPr>
      </w:pPr>
      <w:r w:rsidRPr="00DD7E28">
        <w:rPr>
          <w:sz w:val="28"/>
          <w:szCs w:val="28"/>
        </w:rPr>
        <w:t>В случае признания конкурса несостоявшимся Совет принимает решение о проведении повторного конкурса в соответствии с настоящим Порядком.</w:t>
      </w:r>
    </w:p>
    <w:p w14:paraId="0ACC5533" w14:textId="77777777" w:rsidR="00DD7E28" w:rsidRDefault="004F607E" w:rsidP="00DD7E28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DD7E28">
        <w:rPr>
          <w:rStyle w:val="s3"/>
          <w:sz w:val="28"/>
          <w:szCs w:val="28"/>
        </w:rPr>
        <w:t xml:space="preserve">Документы претендентов, не допущенных к участию в конкурсе, и кандидатов </w:t>
      </w:r>
      <w:r w:rsidRPr="00DD7E28">
        <w:rPr>
          <w:sz w:val="28"/>
          <w:szCs w:val="28"/>
        </w:rPr>
        <w:t>на должность главы администрации</w:t>
      </w:r>
      <w:r w:rsidRPr="00DD7E28">
        <w:rPr>
          <w:rStyle w:val="s3"/>
          <w:sz w:val="28"/>
          <w:szCs w:val="28"/>
        </w:rPr>
        <w:t>, могут быть им возвращены по письменному заявлению в течение трех лет со дня завершения конкурса. До истечения этого срока документы хранятся в Совете, после чего подлежат уничтожению.</w:t>
      </w:r>
    </w:p>
    <w:p w14:paraId="5BED4F1B" w14:textId="49C2DF0F" w:rsidR="001C32F5" w:rsidRPr="00DD7E28" w:rsidRDefault="004F607E" w:rsidP="00DD7E28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sz w:val="28"/>
          <w:szCs w:val="28"/>
        </w:rPr>
      </w:pPr>
      <w:r w:rsidRPr="00DD7E28">
        <w:rPr>
          <w:rStyle w:val="s3"/>
          <w:sz w:val="28"/>
          <w:szCs w:val="28"/>
        </w:rPr>
        <w:t xml:space="preserve">Результаты конкурса и информация о кандидатах </w:t>
      </w:r>
      <w:r w:rsidRPr="00DD7E28">
        <w:rPr>
          <w:sz w:val="28"/>
          <w:szCs w:val="28"/>
        </w:rPr>
        <w:t xml:space="preserve">на должность главы администрации </w:t>
      </w:r>
      <w:r w:rsidRPr="00DD7E28">
        <w:rPr>
          <w:rStyle w:val="s3"/>
          <w:sz w:val="28"/>
          <w:szCs w:val="28"/>
        </w:rPr>
        <w:t xml:space="preserve">представляются председателем комиссии на заседании </w:t>
      </w:r>
      <w:r w:rsidR="00B65CD5">
        <w:rPr>
          <w:rStyle w:val="s3"/>
          <w:sz w:val="28"/>
          <w:szCs w:val="28"/>
        </w:rPr>
        <w:t xml:space="preserve">сельского </w:t>
      </w:r>
      <w:r w:rsidRPr="00DD7E28">
        <w:rPr>
          <w:rStyle w:val="s3"/>
          <w:sz w:val="28"/>
          <w:szCs w:val="28"/>
        </w:rPr>
        <w:t>Совета.</w:t>
      </w:r>
    </w:p>
    <w:p w14:paraId="3A00A6E2" w14:textId="77777777" w:rsidR="001C32F5" w:rsidRPr="00491F31" w:rsidRDefault="001C32F5">
      <w:pPr>
        <w:pStyle w:val="p6"/>
        <w:shd w:val="clear" w:color="auto" w:fill="FFFFFF"/>
        <w:spacing w:before="0" w:after="0"/>
        <w:jc w:val="center"/>
        <w:rPr>
          <w:rStyle w:val="s6"/>
          <w:rFonts w:eastAsia="Arial Unicode MS"/>
          <w:b/>
          <w:caps/>
          <w:color w:val="000000"/>
          <w:sz w:val="28"/>
          <w:szCs w:val="28"/>
        </w:rPr>
      </w:pPr>
    </w:p>
    <w:p w14:paraId="460F1168" w14:textId="77777777" w:rsidR="001C32F5" w:rsidRPr="00491F31" w:rsidRDefault="00DD7E28">
      <w:pPr>
        <w:pStyle w:val="p6"/>
        <w:shd w:val="clear" w:color="auto" w:fill="FFFFFF"/>
        <w:spacing w:before="0" w:after="0"/>
        <w:jc w:val="center"/>
        <w:rPr>
          <w:rStyle w:val="s7"/>
          <w:b/>
          <w:caps/>
          <w:color w:val="000000"/>
          <w:sz w:val="28"/>
          <w:szCs w:val="28"/>
        </w:rPr>
      </w:pPr>
      <w:r>
        <w:rPr>
          <w:rStyle w:val="s6"/>
          <w:rFonts w:eastAsia="Arial Unicode MS"/>
          <w:b/>
          <w:caps/>
          <w:color w:val="000000"/>
          <w:sz w:val="28"/>
          <w:szCs w:val="28"/>
        </w:rPr>
        <w:t>3</w:t>
      </w:r>
      <w:r w:rsidRPr="00491F31">
        <w:rPr>
          <w:rStyle w:val="s6"/>
          <w:rFonts w:eastAsia="Arial Unicode MS"/>
          <w:b/>
          <w:caps/>
          <w:color w:val="000000"/>
          <w:sz w:val="28"/>
          <w:szCs w:val="28"/>
        </w:rPr>
        <w:t>.​</w:t>
      </w:r>
      <w:r w:rsidRPr="00491F31">
        <w:rPr>
          <w:rStyle w:val="s6"/>
          <w:rFonts w:eastAsia="Arial Unicode MS"/>
          <w:caps/>
          <w:color w:val="000000"/>
          <w:sz w:val="28"/>
          <w:szCs w:val="28"/>
        </w:rPr>
        <w:t> </w:t>
      </w:r>
      <w:r w:rsidRPr="00491F31">
        <w:rPr>
          <w:rStyle w:val="s7"/>
          <w:b/>
          <w:caps/>
          <w:color w:val="000000"/>
          <w:sz w:val="28"/>
          <w:szCs w:val="28"/>
        </w:rPr>
        <w:t>порядок формирования и полномочия</w:t>
      </w:r>
    </w:p>
    <w:p w14:paraId="4B1B8C6F" w14:textId="77777777" w:rsidR="001C32F5" w:rsidRPr="00491F31" w:rsidRDefault="004F607E">
      <w:pPr>
        <w:pStyle w:val="p2"/>
        <w:shd w:val="clear" w:color="auto" w:fill="FFFFFF"/>
        <w:spacing w:before="0" w:after="0"/>
        <w:jc w:val="center"/>
        <w:rPr>
          <w:sz w:val="28"/>
          <w:szCs w:val="28"/>
        </w:rPr>
      </w:pPr>
      <w:r w:rsidRPr="00491F31">
        <w:rPr>
          <w:rStyle w:val="s7"/>
          <w:b/>
          <w:caps/>
          <w:color w:val="000000"/>
          <w:sz w:val="28"/>
          <w:szCs w:val="28"/>
        </w:rPr>
        <w:t>конкурсной комиссии</w:t>
      </w:r>
    </w:p>
    <w:p w14:paraId="7AE76D5D" w14:textId="77777777" w:rsidR="001C32F5" w:rsidRPr="00491F31" w:rsidRDefault="001C32F5">
      <w:pPr>
        <w:pStyle w:val="p2"/>
        <w:shd w:val="clear" w:color="auto" w:fill="FFFFFF"/>
        <w:spacing w:before="0" w:after="0"/>
        <w:jc w:val="center"/>
        <w:rPr>
          <w:sz w:val="28"/>
          <w:szCs w:val="28"/>
        </w:rPr>
      </w:pPr>
    </w:p>
    <w:p w14:paraId="1B5B9055" w14:textId="77777777" w:rsidR="001C32F5" w:rsidRPr="00491F31" w:rsidRDefault="004F607E" w:rsidP="00DD7E28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8"/>
          <w:szCs w:val="28"/>
        </w:rPr>
      </w:pPr>
      <w:r w:rsidRPr="00491F31">
        <w:rPr>
          <w:color w:val="000000"/>
          <w:sz w:val="28"/>
          <w:szCs w:val="28"/>
        </w:rPr>
        <w:t>Основными задачами комиссии при проведении конкурса являются</w:t>
      </w:r>
      <w:r w:rsidRPr="00491F31">
        <w:rPr>
          <w:rStyle w:val="s3"/>
          <w:color w:val="000000"/>
          <w:sz w:val="28"/>
          <w:szCs w:val="28"/>
        </w:rPr>
        <w:t>:</w:t>
      </w:r>
    </w:p>
    <w:p w14:paraId="22BCD6FC" w14:textId="77777777" w:rsidR="001C32F5" w:rsidRPr="00491F31" w:rsidRDefault="004F607E" w:rsidP="00DD7E28">
      <w:pPr>
        <w:pStyle w:val="p7"/>
        <w:numPr>
          <w:ilvl w:val="0"/>
          <w:numId w:val="1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8"/>
          <w:szCs w:val="28"/>
        </w:rPr>
      </w:pPr>
      <w:r w:rsidRPr="00491F31">
        <w:rPr>
          <w:color w:val="000000"/>
          <w:sz w:val="28"/>
          <w:szCs w:val="28"/>
        </w:rPr>
        <w:t>обеспечение равных условий проведения конкурса для всех кандидатов;</w:t>
      </w:r>
    </w:p>
    <w:p w14:paraId="41904DAD" w14:textId="77777777" w:rsidR="001C32F5" w:rsidRPr="00491F31" w:rsidRDefault="004F607E" w:rsidP="00DD7E28">
      <w:pPr>
        <w:pStyle w:val="p7"/>
        <w:numPr>
          <w:ilvl w:val="0"/>
          <w:numId w:val="1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8"/>
          <w:szCs w:val="28"/>
        </w:rPr>
      </w:pPr>
      <w:r w:rsidRPr="00491F31">
        <w:rPr>
          <w:color w:val="000000"/>
          <w:sz w:val="28"/>
          <w:szCs w:val="28"/>
        </w:rPr>
        <w:t>рассмотрение документов, представленных на конкурс;</w:t>
      </w:r>
    </w:p>
    <w:p w14:paraId="5800AE4D" w14:textId="10EE0811" w:rsidR="001C32F5" w:rsidRPr="00491F31" w:rsidRDefault="004F607E" w:rsidP="00DD7E28">
      <w:pPr>
        <w:pStyle w:val="p7"/>
        <w:numPr>
          <w:ilvl w:val="0"/>
          <w:numId w:val="1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color w:val="000000"/>
          <w:sz w:val="28"/>
          <w:szCs w:val="28"/>
        </w:rPr>
      </w:pPr>
      <w:r w:rsidRPr="00491F31">
        <w:rPr>
          <w:color w:val="000000"/>
          <w:sz w:val="28"/>
          <w:szCs w:val="28"/>
        </w:rPr>
        <w:t>представление Совету по результатам конкурса кандидатов на должность главы администрации.</w:t>
      </w:r>
    </w:p>
    <w:p w14:paraId="5704D103" w14:textId="2C26B5C0" w:rsidR="00364342" w:rsidRPr="00364342" w:rsidRDefault="004F607E" w:rsidP="00DD7E28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color w:val="000000"/>
          <w:sz w:val="28"/>
          <w:szCs w:val="28"/>
        </w:rPr>
      </w:pPr>
      <w:r w:rsidRPr="00364342">
        <w:rPr>
          <w:color w:val="000000"/>
          <w:sz w:val="28"/>
          <w:szCs w:val="28"/>
        </w:rPr>
        <w:t xml:space="preserve">Комиссия формируется на срок проведения конкурса. Общее число членов комиссии </w:t>
      </w:r>
      <w:r w:rsidRPr="00364342">
        <w:t>–</w:t>
      </w:r>
      <w:r w:rsidRPr="00364342">
        <w:rPr>
          <w:color w:val="000000"/>
          <w:sz w:val="28"/>
          <w:szCs w:val="28"/>
        </w:rPr>
        <w:t xml:space="preserve"> </w:t>
      </w:r>
      <w:r w:rsidR="00364342" w:rsidRPr="00364342">
        <w:rPr>
          <w:color w:val="000000"/>
          <w:sz w:val="28"/>
          <w:szCs w:val="28"/>
        </w:rPr>
        <w:t>6</w:t>
      </w:r>
      <w:r w:rsidRPr="00364342">
        <w:rPr>
          <w:color w:val="000000"/>
          <w:sz w:val="28"/>
          <w:szCs w:val="28"/>
        </w:rPr>
        <w:t xml:space="preserve"> человек</w:t>
      </w:r>
      <w:r w:rsidR="00364342" w:rsidRPr="00364342">
        <w:rPr>
          <w:color w:val="000000"/>
          <w:sz w:val="28"/>
          <w:szCs w:val="28"/>
        </w:rPr>
        <w:t>:</w:t>
      </w:r>
      <w:r w:rsidRPr="00364342">
        <w:rPr>
          <w:color w:val="000000"/>
          <w:sz w:val="28"/>
          <w:szCs w:val="28"/>
        </w:rPr>
        <w:t xml:space="preserve"> </w:t>
      </w:r>
      <w:r w:rsidR="00364342" w:rsidRPr="00364342">
        <w:rPr>
          <w:color w:val="000000"/>
          <w:sz w:val="28"/>
          <w:szCs w:val="28"/>
        </w:rPr>
        <w:t xml:space="preserve">половина членов конкурсной комиссии назначается </w:t>
      </w:r>
      <w:proofErr w:type="spellStart"/>
      <w:r w:rsidR="00364342" w:rsidRPr="00364342">
        <w:rPr>
          <w:color w:val="000000"/>
          <w:sz w:val="28"/>
          <w:szCs w:val="28"/>
        </w:rPr>
        <w:t>Се</w:t>
      </w:r>
      <w:r w:rsidR="0093128F">
        <w:rPr>
          <w:color w:val="000000"/>
          <w:sz w:val="28"/>
          <w:szCs w:val="28"/>
        </w:rPr>
        <w:t>лецким</w:t>
      </w:r>
      <w:proofErr w:type="spellEnd"/>
      <w:r w:rsidR="00364342" w:rsidRPr="00364342">
        <w:rPr>
          <w:color w:val="000000"/>
          <w:sz w:val="28"/>
          <w:szCs w:val="28"/>
        </w:rPr>
        <w:t xml:space="preserve"> сельским Советом народных депутатов, а другая половина - главой администрации Трубчевского муниципального района.</w:t>
      </w:r>
    </w:p>
    <w:p w14:paraId="0070076F" w14:textId="6D7FB30C" w:rsidR="001C32F5" w:rsidRPr="00364342" w:rsidRDefault="004F607E" w:rsidP="00DD7E28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64342">
        <w:rPr>
          <w:sz w:val="28"/>
          <w:szCs w:val="28"/>
        </w:rPr>
        <w:t xml:space="preserve"> Членами конкурсной комиссии не могут быть:</w:t>
      </w:r>
    </w:p>
    <w:p w14:paraId="64D9CAFE" w14:textId="77777777" w:rsidR="001C32F5" w:rsidRPr="00491F31" w:rsidRDefault="004F607E" w:rsidP="00DD7E2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а) лица, не имеющие гражданства Российской Федерации;</w:t>
      </w:r>
    </w:p>
    <w:p w14:paraId="124D6FC8" w14:textId="77777777" w:rsidR="001C32F5" w:rsidRPr="00491F31" w:rsidRDefault="004F607E" w:rsidP="00DD7E2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б) граждане Российской Федерации, признанные недееспособными или ограничено дееспособными решением суда, вступившим в законную силу;</w:t>
      </w:r>
    </w:p>
    <w:p w14:paraId="3FC6141D" w14:textId="77777777" w:rsidR="001C32F5" w:rsidRPr="00491F31" w:rsidRDefault="004F607E" w:rsidP="00DD7E2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в) супруги и близкие родственники кандидатов, близкие родственники супругов кандидатов;</w:t>
      </w:r>
    </w:p>
    <w:p w14:paraId="2CFE68D0" w14:textId="77777777" w:rsidR="001C32F5" w:rsidRPr="00491F31" w:rsidRDefault="004F607E" w:rsidP="00DD7E28">
      <w:pPr>
        <w:tabs>
          <w:tab w:val="left" w:pos="1134"/>
        </w:tabs>
        <w:ind w:firstLine="709"/>
        <w:jc w:val="both"/>
        <w:rPr>
          <w:rStyle w:val="s3"/>
          <w:color w:val="000000"/>
          <w:sz w:val="28"/>
          <w:szCs w:val="28"/>
        </w:rPr>
      </w:pPr>
      <w:r w:rsidRPr="00491F31">
        <w:rPr>
          <w:sz w:val="28"/>
          <w:szCs w:val="28"/>
        </w:rPr>
        <w:t>г) лица, которые намерены участвовать в конкурсе на замещение должности главы администрации.</w:t>
      </w:r>
    </w:p>
    <w:p w14:paraId="3707C9F5" w14:textId="77777777" w:rsidR="001C32F5" w:rsidRPr="00491F31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lastRenderedPageBreak/>
        <w:t xml:space="preserve"> Состав комиссии формируется таким образом, чтобы была исключена возможность возникновения конфликтов интересов, которые могли бы повлиять на принимаемые комиссией решения.</w:t>
      </w:r>
    </w:p>
    <w:p w14:paraId="40DB800A" w14:textId="77777777" w:rsidR="001C32F5" w:rsidRPr="00491F31" w:rsidRDefault="004F607E">
      <w:pPr>
        <w:pStyle w:val="p7"/>
        <w:shd w:val="clear" w:color="auto" w:fill="FFFFFF"/>
        <w:tabs>
          <w:tab w:val="left" w:pos="851"/>
        </w:tabs>
        <w:spacing w:before="0" w:after="0"/>
        <w:jc w:val="both"/>
        <w:rPr>
          <w:rStyle w:val="s3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ab/>
        <w:t>Члены конкурсной комиссии не должны допускать возникновения личной заинтересованности при исполнении своих обязанностей, установленных настоящим Порядком, которая приводит или может привести к конфликту интересов.</w:t>
      </w:r>
    </w:p>
    <w:p w14:paraId="3FCBD6C6" w14:textId="17B0FE66" w:rsidR="001C32F5" w:rsidRPr="00491F31" w:rsidRDefault="004F607E">
      <w:pPr>
        <w:pStyle w:val="p7"/>
        <w:shd w:val="clear" w:color="auto" w:fill="FFFFFF"/>
        <w:tabs>
          <w:tab w:val="left" w:pos="851"/>
        </w:tabs>
        <w:spacing w:before="0" w:after="0"/>
        <w:jc w:val="both"/>
        <w:rPr>
          <w:rStyle w:val="s3"/>
          <w:sz w:val="28"/>
          <w:szCs w:val="28"/>
        </w:rPr>
      </w:pPr>
      <w:r w:rsidRPr="00491F31">
        <w:rPr>
          <w:sz w:val="28"/>
          <w:szCs w:val="28"/>
        </w:rPr>
        <w:tab/>
      </w:r>
      <w:r w:rsidRPr="00491F31">
        <w:rPr>
          <w:rStyle w:val="s3"/>
          <w:color w:val="000000"/>
          <w:sz w:val="28"/>
          <w:szCs w:val="28"/>
        </w:rPr>
        <w:t>Для целей настоящего Порядка понятия терминов «конфликт интересов» и «личная заинтересованность» применяются в том же значении, что и в Федеральном законе от 25 декабря 2008 года № 273-ФЗ «О противодействии коррупции».</w:t>
      </w:r>
    </w:p>
    <w:p w14:paraId="09FB4D4A" w14:textId="77777777"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491F31">
        <w:rPr>
          <w:color w:val="000000"/>
          <w:sz w:val="28"/>
          <w:szCs w:val="28"/>
        </w:rPr>
        <w:t xml:space="preserve"> Комиссия считается созданной и </w:t>
      </w:r>
      <w:r w:rsidRPr="00491F31">
        <w:rPr>
          <w:sz w:val="28"/>
          <w:szCs w:val="28"/>
        </w:rPr>
        <w:t>правомочна приступить к работе с момента назначения всех ее членов.</w:t>
      </w:r>
    </w:p>
    <w:p w14:paraId="08D0BDD1" w14:textId="6C44F859"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3A3847">
        <w:rPr>
          <w:rStyle w:val="s3"/>
          <w:sz w:val="28"/>
          <w:szCs w:val="28"/>
        </w:rPr>
        <w:t xml:space="preserve">Комиссия собирается на свое первое заседание не позднее </w:t>
      </w:r>
      <w:r w:rsidRPr="003A3847">
        <w:rPr>
          <w:rStyle w:val="s3"/>
          <w:bCs/>
          <w:sz w:val="28"/>
          <w:szCs w:val="28"/>
        </w:rPr>
        <w:t>пяти</w:t>
      </w:r>
      <w:r w:rsidRPr="003A3847">
        <w:rPr>
          <w:rStyle w:val="s3"/>
          <w:sz w:val="28"/>
          <w:szCs w:val="28"/>
        </w:rPr>
        <w:t xml:space="preserve"> рабочих дней после завершения процесса ее формирования в соответствии с действующим законодательством и настоящим По</w:t>
      </w:r>
      <w:r w:rsidR="00F22B46">
        <w:rPr>
          <w:rStyle w:val="s3"/>
          <w:sz w:val="28"/>
          <w:szCs w:val="28"/>
        </w:rPr>
        <w:t>рядком</w:t>
      </w:r>
      <w:r w:rsidRPr="003A3847">
        <w:rPr>
          <w:rStyle w:val="s3"/>
          <w:sz w:val="28"/>
          <w:szCs w:val="28"/>
        </w:rPr>
        <w:t>.</w:t>
      </w:r>
    </w:p>
    <w:p w14:paraId="4B0EBBAA" w14:textId="77777777"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sz w:val="28"/>
          <w:szCs w:val="28"/>
        </w:rPr>
      </w:pPr>
      <w:r w:rsidRPr="003A3847">
        <w:rPr>
          <w:rStyle w:val="s3"/>
          <w:sz w:val="28"/>
          <w:szCs w:val="28"/>
        </w:rPr>
        <w:t>На первом заседании члены комиссии избирают из своего</w:t>
      </w:r>
      <w:r w:rsidRPr="003A3847">
        <w:rPr>
          <w:rStyle w:val="s3"/>
          <w:color w:val="000000"/>
          <w:sz w:val="28"/>
          <w:szCs w:val="28"/>
        </w:rPr>
        <w:t xml:space="preserve"> состава большинством голосов от числа присутствующих на заседании членов комиссии председателя комиссии, заместителя председателя комиссии, секретаря комиссии.</w:t>
      </w:r>
    </w:p>
    <w:p w14:paraId="0F424034" w14:textId="77777777"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color w:val="000000"/>
          <w:sz w:val="28"/>
          <w:szCs w:val="28"/>
        </w:rPr>
        <w:t>Председатель комиссии осуществляет общее руководство работой комиссии, председательствует на заседаниях комиссии, распределяет обязанности между членами комиссии, контролирует исполнение решений, принятых комиссией, представляет комиссию в отношениях с органами государственной власти, органами местного самоуправления, предприятиями, учреждениями, организациями, общественными объединениями, средствами массовой информации и гражданами, подписывает протоколы заседаний и решения, принимаемые комиссией.</w:t>
      </w:r>
    </w:p>
    <w:p w14:paraId="7BA5BD64" w14:textId="77777777"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color w:val="000000"/>
          <w:sz w:val="28"/>
          <w:szCs w:val="28"/>
        </w:rPr>
        <w:t>Заместитель председателя комиссии выполняет обязанности председателя комиссии в случае его отсутствия, а также осуществляет по поручению председателя комиссии иные полномочия.</w:t>
      </w:r>
    </w:p>
    <w:p w14:paraId="205F8F81" w14:textId="77777777"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3A3847">
        <w:rPr>
          <w:color w:val="000000"/>
          <w:sz w:val="28"/>
          <w:szCs w:val="28"/>
        </w:rPr>
        <w:t>Секретарь комиссии организационно обеспечивает деятельность комиссии, ведет делопроизводство, принимает поступающие в комиссию материалы, проверяет правильность и полноту их оформления, регистрирует поступающие и исходящие материалы и документы, готовит их для рассмотрения на заседании комиссии, в том числе знакомит членов комиссии с пакетом документов о кандидатах, ведет протоколы заседания комиссии и подписывает их совместно с председателем и членами комиссии.</w:t>
      </w:r>
    </w:p>
    <w:p w14:paraId="0D110A2E" w14:textId="77777777"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rStyle w:val="s3"/>
          <w:color w:val="000000"/>
          <w:sz w:val="28"/>
          <w:szCs w:val="28"/>
        </w:rPr>
        <w:t>На заседании комиссии секретарем комиссии ведется протокол заседания комиссии, который подписывается председателем, заместителем председателя, секретарем и членами комиссии, принявшими участие в заседании комиссии.</w:t>
      </w:r>
    </w:p>
    <w:p w14:paraId="61C030AB" w14:textId="77777777"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color w:val="000000"/>
          <w:sz w:val="28"/>
          <w:szCs w:val="28"/>
        </w:rPr>
        <w:t>Заседание комиссии считается правомочным, если на нем присутствуют не менее 2/3 от установленного числа членов комиссии.</w:t>
      </w:r>
    </w:p>
    <w:p w14:paraId="25180589" w14:textId="77777777"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3A3847">
        <w:rPr>
          <w:color w:val="000000"/>
          <w:sz w:val="28"/>
          <w:szCs w:val="28"/>
        </w:rPr>
        <w:lastRenderedPageBreak/>
        <w:t>Члены комиссии участвуют в ее заседаниях лично и не вправе передавать свои полномочия другому лицу.</w:t>
      </w:r>
    </w:p>
    <w:p w14:paraId="25992473" w14:textId="4F37C605"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sz w:val="28"/>
          <w:szCs w:val="28"/>
        </w:rPr>
      </w:pPr>
      <w:r w:rsidRPr="003A3847">
        <w:rPr>
          <w:rStyle w:val="s3"/>
          <w:color w:val="000000"/>
          <w:sz w:val="28"/>
          <w:szCs w:val="28"/>
        </w:rPr>
        <w:t xml:space="preserve">В своей работе комиссия руководствуется Конституцией Российской Федерации, федеральными законами, правовыми актами Президента Российской Федерации и Правительства Российской Федерации, Уставом Брянской области, законами Брянской области, правовыми актами Губернатора Брянской области, Правительства Брянской области, Брянской областной Думы, а также Уставом </w:t>
      </w:r>
      <w:proofErr w:type="spellStart"/>
      <w:r w:rsidR="0093128F" w:rsidRPr="00861DD3">
        <w:rPr>
          <w:sz w:val="28"/>
          <w:szCs w:val="28"/>
        </w:rPr>
        <w:t>Селецкого</w:t>
      </w:r>
      <w:proofErr w:type="spellEnd"/>
      <w:r w:rsidRPr="003A3847">
        <w:rPr>
          <w:rStyle w:val="s3"/>
          <w:color w:val="000000"/>
          <w:sz w:val="28"/>
          <w:szCs w:val="28"/>
        </w:rPr>
        <w:t xml:space="preserve"> </w:t>
      </w:r>
      <w:r w:rsidR="00B65CD5">
        <w:rPr>
          <w:rStyle w:val="s3"/>
          <w:color w:val="000000"/>
          <w:sz w:val="28"/>
          <w:szCs w:val="28"/>
        </w:rPr>
        <w:t>сельского поселения</w:t>
      </w:r>
      <w:r w:rsidRPr="003A3847">
        <w:rPr>
          <w:rStyle w:val="s3"/>
          <w:color w:val="000000"/>
          <w:sz w:val="28"/>
          <w:szCs w:val="28"/>
        </w:rPr>
        <w:t xml:space="preserve"> и настоящим По</w:t>
      </w:r>
      <w:r w:rsidR="00F22B46">
        <w:rPr>
          <w:rStyle w:val="s3"/>
          <w:color w:val="000000"/>
          <w:sz w:val="28"/>
          <w:szCs w:val="28"/>
        </w:rPr>
        <w:t>рядком</w:t>
      </w:r>
      <w:r w:rsidRPr="003A3847">
        <w:rPr>
          <w:rStyle w:val="s3"/>
          <w:color w:val="000000"/>
          <w:sz w:val="28"/>
          <w:szCs w:val="28"/>
        </w:rPr>
        <w:t>.</w:t>
      </w:r>
    </w:p>
    <w:p w14:paraId="7F1814C8" w14:textId="77777777" w:rsidR="001C32F5" w:rsidRP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rStyle w:val="s3"/>
          <w:color w:val="000000"/>
          <w:sz w:val="28"/>
          <w:szCs w:val="28"/>
        </w:rPr>
        <w:t>Решения конкурсной комиссии принимаются простым большинством голосов присутствующих членов комиссии. При равенстве голосов голос председателя комиссии является решающим.</w:t>
      </w:r>
    </w:p>
    <w:p w14:paraId="59E24806" w14:textId="77777777" w:rsidR="001C32F5" w:rsidRPr="00491F31" w:rsidRDefault="001C32F5">
      <w:pPr>
        <w:pStyle w:val="p7"/>
        <w:shd w:val="clear" w:color="auto" w:fill="FFFFFF"/>
        <w:tabs>
          <w:tab w:val="left" w:pos="993"/>
        </w:tabs>
        <w:spacing w:before="0" w:after="0"/>
        <w:ind w:left="426"/>
        <w:jc w:val="both"/>
        <w:rPr>
          <w:sz w:val="28"/>
          <w:szCs w:val="28"/>
        </w:rPr>
      </w:pPr>
    </w:p>
    <w:p w14:paraId="58F1E253" w14:textId="77777777" w:rsidR="001C32F5" w:rsidRPr="00491F31" w:rsidRDefault="003A3847" w:rsidP="003A3847">
      <w:pPr>
        <w:pStyle w:val="p11"/>
        <w:shd w:val="clear" w:color="auto" w:fill="FFFFFF"/>
        <w:tabs>
          <w:tab w:val="left" w:pos="0"/>
          <w:tab w:val="left" w:pos="1440"/>
        </w:tabs>
        <w:spacing w:before="0" w:after="0"/>
        <w:jc w:val="center"/>
        <w:rPr>
          <w:sz w:val="28"/>
          <w:szCs w:val="28"/>
        </w:rPr>
      </w:pPr>
      <w:r>
        <w:rPr>
          <w:rStyle w:val="s1"/>
          <w:b/>
          <w:sz w:val="28"/>
          <w:szCs w:val="28"/>
        </w:rPr>
        <w:t>4. Назначение главы администрации</w:t>
      </w:r>
    </w:p>
    <w:p w14:paraId="52846351" w14:textId="77777777" w:rsidR="001C32F5" w:rsidRPr="00491F31" w:rsidRDefault="001C32F5">
      <w:pPr>
        <w:pStyle w:val="p11"/>
        <w:shd w:val="clear" w:color="auto" w:fill="FFFFFF"/>
        <w:spacing w:before="0" w:after="0"/>
        <w:ind w:left="1440"/>
        <w:rPr>
          <w:sz w:val="28"/>
          <w:szCs w:val="28"/>
        </w:rPr>
      </w:pPr>
    </w:p>
    <w:p w14:paraId="3BE2FA1C" w14:textId="553C84BD" w:rsidR="003A3847" w:rsidRDefault="00491F31" w:rsidP="003A3847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491F31">
        <w:rPr>
          <w:rStyle w:val="s5"/>
          <w:sz w:val="28"/>
          <w:szCs w:val="28"/>
        </w:rPr>
        <w:t>Решение о назначении лица главой администрации​ (далее -решение о назначении главы администрации) и</w:t>
      </w:r>
      <w:r w:rsidRPr="00491F31">
        <w:rPr>
          <w:sz w:val="28"/>
          <w:szCs w:val="28"/>
          <w:lang w:eastAsia="ru-RU"/>
        </w:rPr>
        <w:t xml:space="preserve">з числа кандидатов </w:t>
      </w:r>
      <w:r w:rsidRPr="00491F31">
        <w:rPr>
          <w:color w:val="000000"/>
          <w:sz w:val="28"/>
          <w:szCs w:val="28"/>
        </w:rPr>
        <w:t>на должность главы администрации</w:t>
      </w:r>
      <w:r w:rsidRPr="00491F31">
        <w:rPr>
          <w:sz w:val="28"/>
          <w:szCs w:val="28"/>
          <w:lang w:eastAsia="ru-RU"/>
        </w:rPr>
        <w:t xml:space="preserve">, представленных комиссией по результатам конкурса, принимается Советом в порядке, установленном Уставом </w:t>
      </w:r>
      <w:proofErr w:type="spellStart"/>
      <w:r w:rsidR="0093128F" w:rsidRPr="00861DD3">
        <w:rPr>
          <w:sz w:val="28"/>
          <w:szCs w:val="28"/>
        </w:rPr>
        <w:t>Селецкого</w:t>
      </w:r>
      <w:proofErr w:type="spellEnd"/>
      <w:r w:rsidRPr="00491F31">
        <w:rPr>
          <w:rStyle w:val="s3"/>
          <w:color w:val="000000"/>
          <w:sz w:val="28"/>
          <w:szCs w:val="28"/>
        </w:rPr>
        <w:t xml:space="preserve"> </w:t>
      </w:r>
      <w:r w:rsidR="00B65CD5">
        <w:rPr>
          <w:rStyle w:val="s3"/>
          <w:color w:val="000000"/>
          <w:sz w:val="28"/>
          <w:szCs w:val="28"/>
        </w:rPr>
        <w:t>сельского поселения</w:t>
      </w:r>
      <w:r w:rsidRPr="00491F31">
        <w:rPr>
          <w:rStyle w:val="s3"/>
          <w:color w:val="000000"/>
          <w:sz w:val="28"/>
          <w:szCs w:val="28"/>
        </w:rPr>
        <w:t>, регламентом Совета, а также иными муниципальными правовыми актами.</w:t>
      </w:r>
    </w:p>
    <w:p w14:paraId="0DA1DC4A" w14:textId="4844C1A5" w:rsidR="003A3847" w:rsidRDefault="00491F31" w:rsidP="003A3847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3"/>
          <w:sz w:val="28"/>
          <w:szCs w:val="28"/>
        </w:rPr>
      </w:pPr>
      <w:r w:rsidRPr="003A3847">
        <w:rPr>
          <w:sz w:val="28"/>
          <w:szCs w:val="28"/>
          <w:lang w:eastAsia="ru-RU"/>
        </w:rPr>
        <w:t>Кандидаты</w:t>
      </w:r>
      <w:r w:rsidR="006E3F5A">
        <w:rPr>
          <w:sz w:val="28"/>
          <w:szCs w:val="28"/>
          <w:lang w:eastAsia="ru-RU"/>
        </w:rPr>
        <w:t xml:space="preserve"> </w:t>
      </w:r>
      <w:r w:rsidRPr="003A3847">
        <w:rPr>
          <w:color w:val="000000"/>
          <w:sz w:val="28"/>
          <w:szCs w:val="28"/>
        </w:rPr>
        <w:t>на должность главы администрации</w:t>
      </w:r>
      <w:r w:rsidRPr="003A3847">
        <w:rPr>
          <w:rStyle w:val="s3"/>
          <w:sz w:val="28"/>
          <w:szCs w:val="28"/>
        </w:rPr>
        <w:t xml:space="preserve">, представленные комиссией, выступают со своим докладом (концепцией, программой) на заседании </w:t>
      </w:r>
      <w:r w:rsidR="00B65CD5">
        <w:rPr>
          <w:rStyle w:val="s3"/>
          <w:sz w:val="28"/>
          <w:szCs w:val="28"/>
        </w:rPr>
        <w:t>сельского</w:t>
      </w:r>
      <w:r w:rsidRPr="003A3847">
        <w:rPr>
          <w:rStyle w:val="s3"/>
          <w:sz w:val="28"/>
          <w:szCs w:val="28"/>
        </w:rPr>
        <w:t xml:space="preserve"> Совета.</w:t>
      </w:r>
    </w:p>
    <w:p w14:paraId="158CCDBD" w14:textId="77777777" w:rsidR="003A3847" w:rsidRDefault="004F607E" w:rsidP="003A3847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3A3847">
        <w:rPr>
          <w:sz w:val="28"/>
          <w:szCs w:val="28"/>
        </w:rPr>
        <w:t>Решение о назначении главы администрации подлежит опубликованию (обнародованию) в средствах массовой информации.</w:t>
      </w:r>
    </w:p>
    <w:p w14:paraId="55BD90BE" w14:textId="77777777" w:rsidR="00491F31" w:rsidRPr="003A3847" w:rsidRDefault="00491F31" w:rsidP="003A3847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5"/>
          <w:sz w:val="28"/>
          <w:szCs w:val="28"/>
        </w:rPr>
      </w:pPr>
      <w:r w:rsidRPr="003A3847">
        <w:rPr>
          <w:sz w:val="28"/>
          <w:szCs w:val="28"/>
        </w:rPr>
        <w:t>В случае если по результатам голосования Советом не будет принято р</w:t>
      </w:r>
      <w:r w:rsidRPr="003A3847">
        <w:rPr>
          <w:rStyle w:val="s5"/>
          <w:sz w:val="28"/>
          <w:szCs w:val="28"/>
        </w:rPr>
        <w:t>ешение о назначении главы администрации</w:t>
      </w:r>
      <w:r w:rsidRPr="003A3847">
        <w:rPr>
          <w:sz w:val="28"/>
          <w:szCs w:val="28"/>
        </w:rPr>
        <w:t xml:space="preserve">, </w:t>
      </w:r>
      <w:r w:rsidRPr="003A3847">
        <w:rPr>
          <w:rStyle w:val="s8"/>
          <w:sz w:val="28"/>
          <w:szCs w:val="28"/>
        </w:rPr>
        <w:t>Совет принимает решение о проведении повторного конкурса</w:t>
      </w:r>
      <w:r w:rsidRPr="003A3847">
        <w:rPr>
          <w:sz w:val="28"/>
          <w:szCs w:val="28"/>
        </w:rPr>
        <w:t>.</w:t>
      </w:r>
    </w:p>
    <w:p w14:paraId="6466B4FE" w14:textId="77777777" w:rsidR="001C32F5" w:rsidRPr="00491F31" w:rsidRDefault="001C32F5">
      <w:pPr>
        <w:pStyle w:val="p13"/>
        <w:shd w:val="clear" w:color="auto" w:fill="FFFFFF"/>
        <w:spacing w:before="0" w:after="0"/>
        <w:jc w:val="both"/>
        <w:rPr>
          <w:sz w:val="28"/>
          <w:szCs w:val="28"/>
        </w:rPr>
      </w:pPr>
    </w:p>
    <w:p w14:paraId="533A6AA9" w14:textId="77777777" w:rsidR="001C32F5" w:rsidRPr="00491F31" w:rsidRDefault="003A3847" w:rsidP="003A3847">
      <w:pPr>
        <w:pStyle w:val="p11"/>
        <w:numPr>
          <w:ilvl w:val="0"/>
          <w:numId w:val="15"/>
        </w:numPr>
        <w:shd w:val="clear" w:color="auto" w:fill="FFFFFF"/>
        <w:tabs>
          <w:tab w:val="left" w:pos="0"/>
          <w:tab w:val="left" w:pos="1440"/>
        </w:tabs>
        <w:spacing w:before="0" w:after="0"/>
        <w:jc w:val="center"/>
        <w:rPr>
          <w:b/>
          <w:sz w:val="28"/>
          <w:szCs w:val="28"/>
        </w:rPr>
      </w:pPr>
      <w:r>
        <w:rPr>
          <w:rStyle w:val="s1"/>
          <w:b/>
          <w:sz w:val="28"/>
          <w:szCs w:val="28"/>
        </w:rPr>
        <w:t>Разрешение споров</w:t>
      </w:r>
    </w:p>
    <w:p w14:paraId="031AAEF0" w14:textId="77777777" w:rsidR="001C32F5" w:rsidRPr="00491F31" w:rsidRDefault="001C32F5">
      <w:pPr>
        <w:pStyle w:val="p13"/>
        <w:shd w:val="clear" w:color="auto" w:fill="FFFFFF"/>
        <w:spacing w:before="0" w:after="0"/>
        <w:ind w:firstLine="426"/>
        <w:jc w:val="both"/>
        <w:rPr>
          <w:b/>
          <w:sz w:val="28"/>
          <w:szCs w:val="28"/>
        </w:rPr>
      </w:pPr>
    </w:p>
    <w:p w14:paraId="31B5E2FD" w14:textId="77777777" w:rsidR="001C32F5" w:rsidRPr="00491F31" w:rsidRDefault="004F607E" w:rsidP="003A3847">
      <w:pPr>
        <w:pStyle w:val="p13"/>
        <w:numPr>
          <w:ilvl w:val="1"/>
          <w:numId w:val="15"/>
        </w:numPr>
        <w:shd w:val="clear" w:color="auto" w:fill="FFFFFF"/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Споры, связанные с проведением конкурса, разрешаются в установленном законом порядке.</w:t>
      </w:r>
    </w:p>
    <w:p w14:paraId="29D1C76D" w14:textId="77777777" w:rsidR="001C32F5" w:rsidRPr="00491F31" w:rsidRDefault="001C32F5">
      <w:pPr>
        <w:autoSpaceDE w:val="0"/>
        <w:outlineLvl w:val="1"/>
        <w:rPr>
          <w:sz w:val="28"/>
          <w:szCs w:val="28"/>
        </w:rPr>
      </w:pPr>
    </w:p>
    <w:sectPr w:rsidR="001C32F5" w:rsidRPr="00491F31" w:rsidSect="00E81842">
      <w:headerReference w:type="default" r:id="rId23"/>
      <w:pgSz w:w="11906" w:h="16838"/>
      <w:pgMar w:top="709" w:right="851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11385" w14:textId="77777777" w:rsidR="00092BAE" w:rsidRDefault="00092BAE">
      <w:r>
        <w:separator/>
      </w:r>
    </w:p>
  </w:endnote>
  <w:endnote w:type="continuationSeparator" w:id="0">
    <w:p w14:paraId="4CDFE2A1" w14:textId="77777777" w:rsidR="00092BAE" w:rsidRDefault="00092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default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CDC20" w14:textId="77777777" w:rsidR="00092BAE" w:rsidRDefault="00092BAE">
      <w:r>
        <w:separator/>
      </w:r>
    </w:p>
  </w:footnote>
  <w:footnote w:type="continuationSeparator" w:id="0">
    <w:p w14:paraId="2EC51F58" w14:textId="77777777" w:rsidR="00092BAE" w:rsidRDefault="00092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C1295" w14:textId="77777777" w:rsidR="001C32F5" w:rsidRDefault="001C32F5">
    <w:pPr>
      <w:pStyle w:val="a8"/>
      <w:rPr>
        <w:lang w:val="ru-RU"/>
      </w:rPr>
    </w:pPr>
  </w:p>
  <w:p w14:paraId="02A196DB" w14:textId="77777777" w:rsidR="001C32F5" w:rsidRDefault="001C32F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84D80B7"/>
    <w:multiLevelType w:val="singleLevel"/>
    <w:tmpl w:val="E300196A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DFE627C7"/>
    <w:multiLevelType w:val="singleLevel"/>
    <w:tmpl w:val="E300196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720" w:hanging="360"/>
      </w:pPr>
      <w:rPr>
        <w:rFonts w:cs="Times New Roman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680" w:hanging="1800"/>
      </w:pPr>
      <w:rPr>
        <w:rFonts w:cs="Times New Roman" w:hint="default"/>
      </w:rPr>
    </w:lvl>
  </w:abstractNum>
  <w:abstractNum w:abstractNumId="3" w15:restartNumberingAfterBreak="0">
    <w:nsid w:val="00000002"/>
    <w:multiLevelType w:val="singleLevel"/>
    <w:tmpl w:val="E300196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4" w15:restartNumberingAfterBreak="0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85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rFonts w:cs="Times New Roman"/>
      </w:rPr>
    </w:lvl>
    <w:lvl w:ilvl="1">
      <w:start w:val="7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0000006"/>
    <w:lvl w:ilvl="0">
      <w:start w:val="3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74613A9"/>
    <w:multiLevelType w:val="hybridMultilevel"/>
    <w:tmpl w:val="8A9889F4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72EB4"/>
    <w:multiLevelType w:val="multilevel"/>
    <w:tmpl w:val="D21E538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1E84D16"/>
    <w:multiLevelType w:val="hybridMultilevel"/>
    <w:tmpl w:val="13E81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A1922ED"/>
    <w:multiLevelType w:val="multilevel"/>
    <w:tmpl w:val="318C1358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1" w15:restartNumberingAfterBreak="0">
    <w:nsid w:val="4A753430"/>
    <w:multiLevelType w:val="multilevel"/>
    <w:tmpl w:val="4A753430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DBF29C6"/>
    <w:multiLevelType w:val="multilevel"/>
    <w:tmpl w:val="5DBF29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C973E29"/>
    <w:multiLevelType w:val="multilevel"/>
    <w:tmpl w:val="0B06488C"/>
    <w:lvl w:ilvl="0">
      <w:start w:val="1"/>
      <w:numFmt w:val="russianLower"/>
      <w:lvlText w:val="%1)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6B011AB"/>
    <w:multiLevelType w:val="hybridMultilevel"/>
    <w:tmpl w:val="FEF22954"/>
    <w:lvl w:ilvl="0" w:tplc="E300196A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E555031"/>
    <w:multiLevelType w:val="multilevel"/>
    <w:tmpl w:val="7E55503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31694">
    <w:abstractNumId w:val="2"/>
  </w:num>
  <w:num w:numId="2" w16cid:durableId="1623606660">
    <w:abstractNumId w:val="15"/>
  </w:num>
  <w:num w:numId="3" w16cid:durableId="1629817576">
    <w:abstractNumId w:val="12"/>
  </w:num>
  <w:num w:numId="4" w16cid:durableId="805048338">
    <w:abstractNumId w:val="11"/>
  </w:num>
  <w:num w:numId="5" w16cid:durableId="475418689">
    <w:abstractNumId w:val="0"/>
  </w:num>
  <w:num w:numId="6" w16cid:durableId="52437650">
    <w:abstractNumId w:val="3"/>
  </w:num>
  <w:num w:numId="7" w16cid:durableId="1273245630">
    <w:abstractNumId w:val="6"/>
  </w:num>
  <w:num w:numId="8" w16cid:durableId="724985688">
    <w:abstractNumId w:val="1"/>
  </w:num>
  <w:num w:numId="9" w16cid:durableId="662977853">
    <w:abstractNumId w:val="4"/>
  </w:num>
  <w:num w:numId="10" w16cid:durableId="956179992">
    <w:abstractNumId w:val="5"/>
  </w:num>
  <w:num w:numId="11" w16cid:durableId="277183548">
    <w:abstractNumId w:val="7"/>
  </w:num>
  <w:num w:numId="12" w16cid:durableId="1269696664">
    <w:abstractNumId w:val="13"/>
  </w:num>
  <w:num w:numId="13" w16cid:durableId="527958418">
    <w:abstractNumId w:val="10"/>
  </w:num>
  <w:num w:numId="14" w16cid:durableId="161702022">
    <w:abstractNumId w:val="14"/>
  </w:num>
  <w:num w:numId="15" w16cid:durableId="1358777725">
    <w:abstractNumId w:val="8"/>
  </w:num>
  <w:num w:numId="16" w16cid:durableId="3406198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CD2"/>
    <w:rsid w:val="00005A25"/>
    <w:rsid w:val="00014543"/>
    <w:rsid w:val="00017183"/>
    <w:rsid w:val="00092BAE"/>
    <w:rsid w:val="000A3890"/>
    <w:rsid w:val="000D4464"/>
    <w:rsid w:val="000D4984"/>
    <w:rsid w:val="000F779F"/>
    <w:rsid w:val="001052D3"/>
    <w:rsid w:val="0011164A"/>
    <w:rsid w:val="001244E7"/>
    <w:rsid w:val="00136CD2"/>
    <w:rsid w:val="001869F5"/>
    <w:rsid w:val="001A7E5E"/>
    <w:rsid w:val="001C32F5"/>
    <w:rsid w:val="001D3D7C"/>
    <w:rsid w:val="001E617A"/>
    <w:rsid w:val="00205442"/>
    <w:rsid w:val="00210B6F"/>
    <w:rsid w:val="002427BF"/>
    <w:rsid w:val="00261396"/>
    <w:rsid w:val="00272366"/>
    <w:rsid w:val="00284AC0"/>
    <w:rsid w:val="002A06FE"/>
    <w:rsid w:val="002D27BB"/>
    <w:rsid w:val="002D7B2E"/>
    <w:rsid w:val="00347BA7"/>
    <w:rsid w:val="00360337"/>
    <w:rsid w:val="0036247A"/>
    <w:rsid w:val="00364342"/>
    <w:rsid w:val="003848E3"/>
    <w:rsid w:val="003A3847"/>
    <w:rsid w:val="003D4E6D"/>
    <w:rsid w:val="003E2024"/>
    <w:rsid w:val="004373CD"/>
    <w:rsid w:val="00491F31"/>
    <w:rsid w:val="00495D41"/>
    <w:rsid w:val="004D48D6"/>
    <w:rsid w:val="004F607E"/>
    <w:rsid w:val="00520D1C"/>
    <w:rsid w:val="00537EEA"/>
    <w:rsid w:val="00544356"/>
    <w:rsid w:val="00553866"/>
    <w:rsid w:val="00571A0A"/>
    <w:rsid w:val="00571CB0"/>
    <w:rsid w:val="005B349D"/>
    <w:rsid w:val="005B41F2"/>
    <w:rsid w:val="005E5E03"/>
    <w:rsid w:val="005E6C0F"/>
    <w:rsid w:val="005F1322"/>
    <w:rsid w:val="00616248"/>
    <w:rsid w:val="00662555"/>
    <w:rsid w:val="00663F24"/>
    <w:rsid w:val="006759C9"/>
    <w:rsid w:val="006A31E5"/>
    <w:rsid w:val="006D2F78"/>
    <w:rsid w:val="006E171C"/>
    <w:rsid w:val="006E3F5A"/>
    <w:rsid w:val="006F25E2"/>
    <w:rsid w:val="00700342"/>
    <w:rsid w:val="00713B3C"/>
    <w:rsid w:val="007147B0"/>
    <w:rsid w:val="00715369"/>
    <w:rsid w:val="00717418"/>
    <w:rsid w:val="007546A1"/>
    <w:rsid w:val="00792EEE"/>
    <w:rsid w:val="007C5FA0"/>
    <w:rsid w:val="008329EB"/>
    <w:rsid w:val="00861DD3"/>
    <w:rsid w:val="00864748"/>
    <w:rsid w:val="008B2C26"/>
    <w:rsid w:val="008B3568"/>
    <w:rsid w:val="0093128F"/>
    <w:rsid w:val="00933CD1"/>
    <w:rsid w:val="00943B5C"/>
    <w:rsid w:val="0094718B"/>
    <w:rsid w:val="00997A07"/>
    <w:rsid w:val="009F4252"/>
    <w:rsid w:val="00A00D40"/>
    <w:rsid w:val="00A01CD2"/>
    <w:rsid w:val="00A06034"/>
    <w:rsid w:val="00A13949"/>
    <w:rsid w:val="00A45599"/>
    <w:rsid w:val="00A4629D"/>
    <w:rsid w:val="00A50109"/>
    <w:rsid w:val="00A84438"/>
    <w:rsid w:val="00AF2614"/>
    <w:rsid w:val="00B010C7"/>
    <w:rsid w:val="00B05C2A"/>
    <w:rsid w:val="00B147DB"/>
    <w:rsid w:val="00B3515F"/>
    <w:rsid w:val="00B376CD"/>
    <w:rsid w:val="00B65CD5"/>
    <w:rsid w:val="00BA69D0"/>
    <w:rsid w:val="00BD7A01"/>
    <w:rsid w:val="00C43E1C"/>
    <w:rsid w:val="00C46586"/>
    <w:rsid w:val="00C56B79"/>
    <w:rsid w:val="00C6106E"/>
    <w:rsid w:val="00C76615"/>
    <w:rsid w:val="00C81007"/>
    <w:rsid w:val="00C95D9B"/>
    <w:rsid w:val="00CC3412"/>
    <w:rsid w:val="00D434BF"/>
    <w:rsid w:val="00D50373"/>
    <w:rsid w:val="00D64216"/>
    <w:rsid w:val="00DD7E28"/>
    <w:rsid w:val="00E010FD"/>
    <w:rsid w:val="00E21166"/>
    <w:rsid w:val="00E2222D"/>
    <w:rsid w:val="00E32639"/>
    <w:rsid w:val="00E547DB"/>
    <w:rsid w:val="00E5660E"/>
    <w:rsid w:val="00E679B6"/>
    <w:rsid w:val="00E81842"/>
    <w:rsid w:val="00ED4983"/>
    <w:rsid w:val="00EF5335"/>
    <w:rsid w:val="00F06406"/>
    <w:rsid w:val="00F13A41"/>
    <w:rsid w:val="00F22B46"/>
    <w:rsid w:val="00F43874"/>
    <w:rsid w:val="00F56831"/>
    <w:rsid w:val="00F76B3C"/>
    <w:rsid w:val="00F86176"/>
    <w:rsid w:val="00FB3722"/>
    <w:rsid w:val="00FE306D"/>
    <w:rsid w:val="33B05ADC"/>
    <w:rsid w:val="61A77B11"/>
    <w:rsid w:val="6C630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1E8B63"/>
  <w15:docId w15:val="{598DB137-0781-42E2-9F49-2B08C4536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842"/>
    <w:pPr>
      <w:suppressAutoHyphens/>
    </w:pPr>
    <w:rPr>
      <w:rFonts w:eastAsia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qFormat/>
    <w:rsid w:val="00E81842"/>
    <w:rPr>
      <w:color w:val="954F72"/>
      <w:u w:val="single"/>
    </w:rPr>
  </w:style>
  <w:style w:type="character" w:styleId="a4">
    <w:name w:val="Hyperlink"/>
    <w:rsid w:val="00E81842"/>
    <w:rPr>
      <w:color w:val="0000FF"/>
      <w:u w:val="single"/>
    </w:rPr>
  </w:style>
  <w:style w:type="character" w:styleId="a5">
    <w:name w:val="Strong"/>
    <w:basedOn w:val="a0"/>
    <w:uiPriority w:val="22"/>
    <w:qFormat/>
    <w:rsid w:val="00E81842"/>
    <w:rPr>
      <w:b/>
      <w:bCs/>
    </w:rPr>
  </w:style>
  <w:style w:type="paragraph" w:styleId="a6">
    <w:name w:val="Balloon Text"/>
    <w:basedOn w:val="a"/>
    <w:rsid w:val="00E81842"/>
    <w:rPr>
      <w:rFonts w:ascii="Tahoma" w:hAnsi="Tahoma" w:cs="Tahoma"/>
      <w:sz w:val="16"/>
      <w:szCs w:val="16"/>
      <w:lang w:val="zh-CN"/>
    </w:rPr>
  </w:style>
  <w:style w:type="paragraph" w:styleId="a7">
    <w:name w:val="caption"/>
    <w:basedOn w:val="a"/>
    <w:qFormat/>
    <w:rsid w:val="00E81842"/>
    <w:pPr>
      <w:suppressLineNumbers/>
      <w:spacing w:before="120" w:after="120"/>
    </w:pPr>
    <w:rPr>
      <w:rFonts w:cs="Lohit Devanagari"/>
      <w:i/>
      <w:iCs/>
    </w:rPr>
  </w:style>
  <w:style w:type="paragraph" w:styleId="a8">
    <w:name w:val="header"/>
    <w:basedOn w:val="a"/>
    <w:rsid w:val="00E81842"/>
    <w:pPr>
      <w:tabs>
        <w:tab w:val="center" w:pos="4677"/>
        <w:tab w:val="right" w:pos="9355"/>
      </w:tabs>
    </w:pPr>
    <w:rPr>
      <w:sz w:val="20"/>
      <w:szCs w:val="20"/>
      <w:lang w:val="zh-CN"/>
    </w:rPr>
  </w:style>
  <w:style w:type="paragraph" w:styleId="a9">
    <w:name w:val="Body Text"/>
    <w:basedOn w:val="a"/>
    <w:rsid w:val="00E81842"/>
    <w:pPr>
      <w:spacing w:after="140" w:line="276" w:lineRule="auto"/>
    </w:pPr>
  </w:style>
  <w:style w:type="paragraph" w:styleId="aa">
    <w:name w:val="Title"/>
    <w:basedOn w:val="a"/>
    <w:next w:val="a9"/>
    <w:rsid w:val="00E81842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b">
    <w:name w:val="footer"/>
    <w:basedOn w:val="a"/>
    <w:rsid w:val="00E81842"/>
    <w:pPr>
      <w:tabs>
        <w:tab w:val="center" w:pos="4677"/>
        <w:tab w:val="right" w:pos="9355"/>
      </w:tabs>
    </w:pPr>
    <w:rPr>
      <w:sz w:val="20"/>
      <w:szCs w:val="20"/>
      <w:lang w:val="zh-CN"/>
    </w:rPr>
  </w:style>
  <w:style w:type="paragraph" w:styleId="ac">
    <w:name w:val="List"/>
    <w:basedOn w:val="a9"/>
    <w:rsid w:val="00E81842"/>
    <w:rPr>
      <w:rFonts w:cs="Lohit Devanagari"/>
    </w:rPr>
  </w:style>
  <w:style w:type="paragraph" w:styleId="ad">
    <w:name w:val="Normal (Web)"/>
    <w:uiPriority w:val="99"/>
    <w:semiHidden/>
    <w:unhideWhenUsed/>
    <w:rsid w:val="00E81842"/>
    <w:pPr>
      <w:spacing w:beforeAutospacing="1" w:afterAutospacing="1"/>
    </w:pPr>
    <w:rPr>
      <w:sz w:val="24"/>
      <w:szCs w:val="24"/>
      <w:lang w:val="en-US" w:eastAsia="zh-CN"/>
    </w:rPr>
  </w:style>
  <w:style w:type="paragraph" w:styleId="HTML">
    <w:name w:val="HTML Preformatted"/>
    <w:uiPriority w:val="99"/>
    <w:semiHidden/>
    <w:unhideWhenUsed/>
    <w:rsid w:val="00E818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customStyle="1" w:styleId="WW8Num1z0">
    <w:name w:val="WW8Num1z0"/>
    <w:rsid w:val="00E81842"/>
    <w:rPr>
      <w:rFonts w:cs="Times New Roman" w:hint="default"/>
    </w:rPr>
  </w:style>
  <w:style w:type="character" w:customStyle="1" w:styleId="WW8Num2z0">
    <w:name w:val="WW8Num2z0"/>
    <w:rsid w:val="00E81842"/>
    <w:rPr>
      <w:rFonts w:cs="Times New Roman"/>
    </w:rPr>
  </w:style>
  <w:style w:type="character" w:customStyle="1" w:styleId="WW8Num2z1">
    <w:name w:val="WW8Num2z1"/>
    <w:rsid w:val="00E81842"/>
    <w:rPr>
      <w:rFonts w:cs="Times New Roman" w:hint="default"/>
    </w:rPr>
  </w:style>
  <w:style w:type="character" w:customStyle="1" w:styleId="WW8Num3z0">
    <w:name w:val="WW8Num3z0"/>
    <w:rsid w:val="00E81842"/>
    <w:rPr>
      <w:rFonts w:ascii="Symbol" w:hAnsi="Symbol" w:cs="Symbol" w:hint="default"/>
    </w:rPr>
  </w:style>
  <w:style w:type="character" w:customStyle="1" w:styleId="WW8Num3z1">
    <w:name w:val="WW8Num3z1"/>
    <w:rsid w:val="00E81842"/>
    <w:rPr>
      <w:rFonts w:ascii="Courier New" w:hAnsi="Courier New" w:cs="Courier New" w:hint="default"/>
    </w:rPr>
  </w:style>
  <w:style w:type="character" w:customStyle="1" w:styleId="WW8Num3z2">
    <w:name w:val="WW8Num3z2"/>
    <w:rsid w:val="00E81842"/>
    <w:rPr>
      <w:rFonts w:ascii="Wingdings" w:hAnsi="Wingdings" w:cs="Wingdings" w:hint="default"/>
    </w:rPr>
  </w:style>
  <w:style w:type="character" w:customStyle="1" w:styleId="WW8Num4z0">
    <w:name w:val="WW8Num4z0"/>
    <w:rsid w:val="00E81842"/>
    <w:rPr>
      <w:rFonts w:ascii="Symbol" w:hAnsi="Symbol" w:cs="Symbol" w:hint="default"/>
    </w:rPr>
  </w:style>
  <w:style w:type="character" w:customStyle="1" w:styleId="WW8Num4z1">
    <w:name w:val="WW8Num4z1"/>
    <w:rsid w:val="00E81842"/>
    <w:rPr>
      <w:rFonts w:ascii="Courier New" w:hAnsi="Courier New" w:cs="Courier New" w:hint="default"/>
    </w:rPr>
  </w:style>
  <w:style w:type="character" w:customStyle="1" w:styleId="WW8Num4z2">
    <w:name w:val="WW8Num4z2"/>
    <w:qFormat/>
    <w:rsid w:val="00E81842"/>
    <w:rPr>
      <w:rFonts w:ascii="Wingdings" w:hAnsi="Wingdings" w:cs="Wingdings" w:hint="default"/>
    </w:rPr>
  </w:style>
  <w:style w:type="character" w:customStyle="1" w:styleId="WW8Num5z0">
    <w:name w:val="WW8Num5z0"/>
    <w:rsid w:val="00E81842"/>
    <w:rPr>
      <w:rFonts w:cs="Times New Roman" w:hint="default"/>
    </w:rPr>
  </w:style>
  <w:style w:type="character" w:customStyle="1" w:styleId="WW8Num6z0">
    <w:name w:val="WW8Num6z0"/>
    <w:rsid w:val="00E81842"/>
    <w:rPr>
      <w:rFonts w:cs="Times New Roman"/>
    </w:rPr>
  </w:style>
  <w:style w:type="character" w:customStyle="1" w:styleId="WW8Num6z1">
    <w:name w:val="WW8Num6z1"/>
    <w:rsid w:val="00E81842"/>
    <w:rPr>
      <w:rFonts w:cs="Times New Roman" w:hint="default"/>
    </w:rPr>
  </w:style>
  <w:style w:type="character" w:customStyle="1" w:styleId="WW8Num7z0">
    <w:name w:val="WW8Num7z0"/>
    <w:rsid w:val="00E81842"/>
    <w:rPr>
      <w:rFonts w:cs="Times New Roman" w:hint="default"/>
    </w:rPr>
  </w:style>
  <w:style w:type="character" w:customStyle="1" w:styleId="1">
    <w:name w:val="Основной шрифт абзаца1"/>
    <w:rsid w:val="00E81842"/>
  </w:style>
  <w:style w:type="character" w:customStyle="1" w:styleId="s2">
    <w:name w:val="s2"/>
    <w:basedOn w:val="1"/>
    <w:qFormat/>
    <w:rsid w:val="00E81842"/>
  </w:style>
  <w:style w:type="character" w:customStyle="1" w:styleId="s3">
    <w:name w:val="s3"/>
    <w:qFormat/>
    <w:rsid w:val="00E81842"/>
    <w:rPr>
      <w:rFonts w:cs="Times New Roman"/>
    </w:rPr>
  </w:style>
  <w:style w:type="character" w:customStyle="1" w:styleId="s1">
    <w:name w:val="s1"/>
    <w:rsid w:val="00E81842"/>
    <w:rPr>
      <w:rFonts w:cs="Times New Roman"/>
    </w:rPr>
  </w:style>
  <w:style w:type="character" w:customStyle="1" w:styleId="s4">
    <w:name w:val="s4"/>
    <w:rsid w:val="00E81842"/>
    <w:rPr>
      <w:rFonts w:cs="Times New Roman"/>
    </w:rPr>
  </w:style>
  <w:style w:type="character" w:customStyle="1" w:styleId="s5">
    <w:name w:val="s5"/>
    <w:rsid w:val="00E81842"/>
    <w:rPr>
      <w:rFonts w:cs="Times New Roman"/>
    </w:rPr>
  </w:style>
  <w:style w:type="character" w:customStyle="1" w:styleId="s6">
    <w:name w:val="s6"/>
    <w:rsid w:val="00E81842"/>
    <w:rPr>
      <w:rFonts w:cs="Times New Roman"/>
    </w:rPr>
  </w:style>
  <w:style w:type="character" w:customStyle="1" w:styleId="s7">
    <w:name w:val="s7"/>
    <w:qFormat/>
    <w:rsid w:val="00E81842"/>
    <w:rPr>
      <w:rFonts w:cs="Times New Roman"/>
    </w:rPr>
  </w:style>
  <w:style w:type="character" w:customStyle="1" w:styleId="s8">
    <w:name w:val="s8"/>
    <w:rsid w:val="00E81842"/>
    <w:rPr>
      <w:rFonts w:cs="Times New Roman"/>
    </w:rPr>
  </w:style>
  <w:style w:type="character" w:customStyle="1" w:styleId="s11">
    <w:name w:val="s11"/>
    <w:rsid w:val="00E81842"/>
    <w:rPr>
      <w:rFonts w:cs="Times New Roman"/>
    </w:rPr>
  </w:style>
  <w:style w:type="character" w:customStyle="1" w:styleId="s12">
    <w:name w:val="s12"/>
    <w:qFormat/>
    <w:rsid w:val="00E81842"/>
    <w:rPr>
      <w:rFonts w:cs="Times New Roman"/>
    </w:rPr>
  </w:style>
  <w:style w:type="character" w:customStyle="1" w:styleId="ae">
    <w:name w:val="Текст выноски Знак"/>
    <w:rsid w:val="00E81842"/>
    <w:rPr>
      <w:rFonts w:ascii="Tahoma" w:eastAsia="Times New Roman" w:hAnsi="Tahoma" w:cs="Tahoma"/>
      <w:sz w:val="16"/>
      <w:szCs w:val="16"/>
    </w:rPr>
  </w:style>
  <w:style w:type="character" w:customStyle="1" w:styleId="af">
    <w:name w:val="Верхний колонтитул Знак"/>
    <w:rsid w:val="00E81842"/>
    <w:rPr>
      <w:rFonts w:eastAsia="Times New Roman" w:cs="Times New Roman"/>
    </w:rPr>
  </w:style>
  <w:style w:type="character" w:customStyle="1" w:styleId="af0">
    <w:name w:val="Нижний колонтитул Знак"/>
    <w:rsid w:val="00E81842"/>
    <w:rPr>
      <w:rFonts w:eastAsia="Times New Roman" w:cs="Times New Roman"/>
    </w:rPr>
  </w:style>
  <w:style w:type="paragraph" w:customStyle="1" w:styleId="10">
    <w:name w:val="Указатель1"/>
    <w:basedOn w:val="a"/>
    <w:rsid w:val="00E81842"/>
    <w:pPr>
      <w:suppressLineNumbers/>
    </w:pPr>
    <w:rPr>
      <w:rFonts w:cs="Lohit Devanagari"/>
    </w:rPr>
  </w:style>
  <w:style w:type="paragraph" w:styleId="af1">
    <w:name w:val="List Paragraph"/>
    <w:basedOn w:val="a"/>
    <w:link w:val="af2"/>
    <w:uiPriority w:val="34"/>
    <w:qFormat/>
    <w:rsid w:val="00E81842"/>
    <w:pPr>
      <w:ind w:left="720"/>
      <w:contextualSpacing/>
    </w:pPr>
  </w:style>
  <w:style w:type="paragraph" w:customStyle="1" w:styleId="p2">
    <w:name w:val="p2"/>
    <w:basedOn w:val="a"/>
    <w:rsid w:val="00E81842"/>
    <w:pPr>
      <w:spacing w:before="280" w:after="280"/>
    </w:pPr>
  </w:style>
  <w:style w:type="paragraph" w:customStyle="1" w:styleId="p3">
    <w:name w:val="p3"/>
    <w:basedOn w:val="a"/>
    <w:qFormat/>
    <w:rsid w:val="00E81842"/>
    <w:pPr>
      <w:spacing w:before="280" w:after="280"/>
    </w:pPr>
  </w:style>
  <w:style w:type="paragraph" w:customStyle="1" w:styleId="p4">
    <w:name w:val="p4"/>
    <w:basedOn w:val="a"/>
    <w:rsid w:val="00E81842"/>
    <w:pPr>
      <w:spacing w:before="280" w:after="280"/>
    </w:pPr>
  </w:style>
  <w:style w:type="paragraph" w:customStyle="1" w:styleId="p6">
    <w:name w:val="p6"/>
    <w:basedOn w:val="a"/>
    <w:qFormat/>
    <w:rsid w:val="00E81842"/>
    <w:pPr>
      <w:spacing w:before="280" w:after="280"/>
    </w:pPr>
  </w:style>
  <w:style w:type="paragraph" w:customStyle="1" w:styleId="p7">
    <w:name w:val="p7"/>
    <w:basedOn w:val="a"/>
    <w:uiPriority w:val="99"/>
    <w:qFormat/>
    <w:rsid w:val="00E81842"/>
    <w:pPr>
      <w:spacing w:before="280" w:after="280"/>
    </w:pPr>
  </w:style>
  <w:style w:type="paragraph" w:customStyle="1" w:styleId="p8">
    <w:name w:val="p8"/>
    <w:basedOn w:val="a"/>
    <w:rsid w:val="00E81842"/>
    <w:pPr>
      <w:spacing w:before="280" w:after="280"/>
    </w:pPr>
  </w:style>
  <w:style w:type="paragraph" w:customStyle="1" w:styleId="p11">
    <w:name w:val="p11"/>
    <w:basedOn w:val="a"/>
    <w:qFormat/>
    <w:rsid w:val="00E81842"/>
    <w:pPr>
      <w:spacing w:before="280" w:after="280"/>
    </w:pPr>
  </w:style>
  <w:style w:type="paragraph" w:customStyle="1" w:styleId="p12">
    <w:name w:val="p12"/>
    <w:basedOn w:val="a"/>
    <w:rsid w:val="00E81842"/>
    <w:pPr>
      <w:spacing w:before="280" w:after="280"/>
    </w:pPr>
  </w:style>
  <w:style w:type="paragraph" w:customStyle="1" w:styleId="p13">
    <w:name w:val="p13"/>
    <w:basedOn w:val="a"/>
    <w:qFormat/>
    <w:rsid w:val="00E81842"/>
    <w:pPr>
      <w:spacing w:before="280" w:after="280"/>
    </w:pPr>
  </w:style>
  <w:style w:type="paragraph" w:customStyle="1" w:styleId="p16">
    <w:name w:val="p16"/>
    <w:basedOn w:val="a"/>
    <w:rsid w:val="00E81842"/>
    <w:pPr>
      <w:spacing w:before="280" w:after="280"/>
    </w:pPr>
  </w:style>
  <w:style w:type="paragraph" w:customStyle="1" w:styleId="af3">
    <w:name w:val="Колонтитул"/>
    <w:basedOn w:val="a"/>
    <w:qFormat/>
    <w:rsid w:val="00E81842"/>
    <w:pPr>
      <w:suppressLineNumbers/>
      <w:tabs>
        <w:tab w:val="center" w:pos="4819"/>
        <w:tab w:val="right" w:pos="9638"/>
      </w:tabs>
    </w:pPr>
  </w:style>
  <w:style w:type="paragraph" w:customStyle="1" w:styleId="11">
    <w:name w:val="Обычный (веб)1"/>
    <w:basedOn w:val="a"/>
    <w:uiPriority w:val="99"/>
    <w:rsid w:val="00E81842"/>
    <w:pPr>
      <w:spacing w:before="280" w:after="280"/>
    </w:pPr>
  </w:style>
  <w:style w:type="paragraph" w:customStyle="1" w:styleId="ConsPlusTitle">
    <w:name w:val="ConsPlusTitle"/>
    <w:qFormat/>
    <w:rsid w:val="00E81842"/>
    <w:pPr>
      <w:widowControl w:val="0"/>
      <w:suppressAutoHyphens/>
      <w:autoSpaceDE w:val="0"/>
    </w:pPr>
    <w:rPr>
      <w:rFonts w:eastAsia="Times New Roman"/>
      <w:b/>
      <w:bCs/>
      <w:sz w:val="24"/>
      <w:szCs w:val="24"/>
      <w:lang w:eastAsia="zh-CN"/>
    </w:rPr>
  </w:style>
  <w:style w:type="paragraph" w:customStyle="1" w:styleId="af4">
    <w:name w:val="Содержимое врезки"/>
    <w:basedOn w:val="a"/>
    <w:qFormat/>
    <w:rsid w:val="00E81842"/>
  </w:style>
  <w:style w:type="paragraph" w:customStyle="1" w:styleId="af5">
    <w:name w:val="Содержимое таблицы"/>
    <w:basedOn w:val="a"/>
    <w:rsid w:val="00E81842"/>
    <w:pPr>
      <w:widowControl w:val="0"/>
      <w:suppressLineNumbers/>
    </w:pPr>
  </w:style>
  <w:style w:type="paragraph" w:customStyle="1" w:styleId="af6">
    <w:name w:val="Заголовок таблицы"/>
    <w:basedOn w:val="af5"/>
    <w:rsid w:val="00E81842"/>
    <w:pPr>
      <w:jc w:val="center"/>
    </w:pPr>
    <w:rPr>
      <w:b/>
      <w:bCs/>
    </w:rPr>
  </w:style>
  <w:style w:type="character" w:customStyle="1" w:styleId="af2">
    <w:name w:val="Абзац списка Знак"/>
    <w:link w:val="af1"/>
    <w:uiPriority w:val="34"/>
    <w:rsid w:val="00E81842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dv/*data=url%3Dconsultantplus%253A%252F%252Foffline%252Fref%253DC111D6B49C536967B0B0F82B73EF72A66404593AF778D685FD0B477C6BFBC4AD58914B68FADBCC60E6P7L%26ts%3D1475823474%26uid%3D9872367901475823403&amp;sign=f82fef5ea6c824f29f5f23ba4c845c41&amp;keyno=1" TargetMode="External"/><Relationship Id="rId13" Type="http://schemas.openxmlformats.org/officeDocument/2006/relationships/hyperlink" Target="https://login.consultant.ru/link/?req=doc&amp;base=LAW&amp;n=468048&amp;dst=100045&amp;field=134&amp;date=25.09.2024" TargetMode="External"/><Relationship Id="rId18" Type="http://schemas.openxmlformats.org/officeDocument/2006/relationships/hyperlink" Target="https://login.consultant.ru/link/?req=doc&amp;base=LAW&amp;n=471024&amp;date=24.09.202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71024&amp;date=24.09.20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8048&amp;dst=100045&amp;field=134&amp;date=25.09.2024" TargetMode="External"/><Relationship Id="rId17" Type="http://schemas.openxmlformats.org/officeDocument/2006/relationships/hyperlink" Target="https://login.consultant.ru/link/?req=doc&amp;base=LAW&amp;n=2875&amp;date=24.09.202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2686&amp;dst=100278&amp;field=134&amp;date=25.09.2024" TargetMode="External"/><Relationship Id="rId20" Type="http://schemas.openxmlformats.org/officeDocument/2006/relationships/hyperlink" Target="https://login.consultant.ru/link/?req=doc&amp;base=LAW&amp;n=2875&amp;date=24.09.20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01&amp;n=73488&amp;date=24.09.202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gossluzhba.gov.ru/anticorruption/spravki_bk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71024&amp;date=24.09.2024" TargetMode="External"/><Relationship Id="rId19" Type="http://schemas.openxmlformats.org/officeDocument/2006/relationships/hyperlink" Target="https://login.consultant.ru/link/?req=doc&amp;base=RLAW201&amp;n=73488&amp;date=24.09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875&amp;date=24.09.2024" TargetMode="External"/><Relationship Id="rId14" Type="http://schemas.openxmlformats.org/officeDocument/2006/relationships/hyperlink" Target="http://www.kremlin.ru/structure/additional/12" TargetMode="External"/><Relationship Id="rId22" Type="http://schemas.openxmlformats.org/officeDocument/2006/relationships/hyperlink" Target="https://login.consultant.ru/link/?req=doc&amp;base=RLAW201&amp;n=73488&amp;date=24.09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3E0A0-2184-452D-81AB-1BDD204E1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3953</Words>
  <Characters>22537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Raysovet-SG</cp:lastModifiedBy>
  <cp:revision>11</cp:revision>
  <cp:lastPrinted>2024-09-25T18:08:00Z</cp:lastPrinted>
  <dcterms:created xsi:type="dcterms:W3CDTF">2024-09-25T08:33:00Z</dcterms:created>
  <dcterms:modified xsi:type="dcterms:W3CDTF">2024-09-30T06:58:00Z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B113D8A660D649A5A8F55EEBDB845C9E_13</vt:lpwstr>
  </property>
</Properties>
</file>